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49B240C2" w:rsidR="006B690C" w:rsidRDefault="00E72798" w:rsidP="009C4658">
      <w:pPr>
        <w:tabs>
          <w:tab w:val="left" w:pos="6237"/>
        </w:tabs>
        <w:jc w:val="right"/>
      </w:pPr>
      <w:r>
        <w:t xml:space="preserve">juhataja </w:t>
      </w:r>
      <w:r w:rsidR="00054748" w:rsidRPr="00B24131">
        <w:t xml:space="preserve">käskkirjaga </w:t>
      </w:r>
      <w:r w:rsidR="00B4104B" w:rsidRPr="00B24131">
        <w:t>1-47</w:t>
      </w:r>
      <w:r w:rsidR="0021285F">
        <w:t>.2693</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26743465" w:rsidR="00DD1320" w:rsidRPr="007461A4" w:rsidRDefault="00A91140" w:rsidP="004203A7">
      <w:pPr>
        <w:pStyle w:val="Loendilik"/>
        <w:numPr>
          <w:ilvl w:val="1"/>
          <w:numId w:val="5"/>
        </w:numPr>
        <w:tabs>
          <w:tab w:val="left" w:pos="-7371"/>
          <w:tab w:val="left" w:pos="567"/>
        </w:tabs>
        <w:ind w:left="0" w:firstLine="0"/>
        <w:jc w:val="both"/>
      </w:pPr>
      <w:r w:rsidRPr="00293C40">
        <w:t xml:space="preserve">Hanke </w:t>
      </w:r>
      <w:r w:rsidRPr="00DA2C8A">
        <w:t xml:space="preserve">nimetus: </w:t>
      </w:r>
      <w:bookmarkStart w:id="0" w:name="_Hlk120088889"/>
      <w:r w:rsidR="00E0634C" w:rsidRPr="00E0634C">
        <w:rPr>
          <w:bCs/>
        </w:rPr>
        <w:t>Asu maaparandussüsteemi ja teede</w:t>
      </w:r>
      <w:r w:rsidR="00EE0A35" w:rsidRPr="00EE0A35">
        <w:rPr>
          <w:bCs/>
        </w:rPr>
        <w:t xml:space="preserve"> </w:t>
      </w:r>
      <w:bookmarkEnd w:id="0"/>
      <w:r w:rsidR="00EE0A35" w:rsidRPr="00EE0A35">
        <w:rPr>
          <w:bCs/>
        </w:rPr>
        <w:t>rekonstrueerimine</w:t>
      </w:r>
    </w:p>
    <w:p w14:paraId="6BA376A1" w14:textId="77777777" w:rsidR="001516D8" w:rsidRPr="001516D8" w:rsidRDefault="00A91140" w:rsidP="00EA4965">
      <w:pPr>
        <w:pStyle w:val="Loendilik"/>
        <w:numPr>
          <w:ilvl w:val="1"/>
          <w:numId w:val="5"/>
        </w:numPr>
        <w:tabs>
          <w:tab w:val="left" w:pos="567"/>
        </w:tabs>
        <w:ind w:left="567" w:hanging="567"/>
        <w:jc w:val="both"/>
      </w:pPr>
      <w:r w:rsidRPr="00A12046">
        <w:t>Viitenumber</w:t>
      </w:r>
      <w:r w:rsidRPr="001D1791">
        <w:t>:</w:t>
      </w:r>
      <w:r w:rsidR="00C25B28" w:rsidRPr="001D1791">
        <w:t xml:space="preserve"> </w:t>
      </w:r>
      <w:r w:rsidR="001516D8" w:rsidRPr="001516D8">
        <w:rPr>
          <w:bCs/>
        </w:rPr>
        <w:t xml:space="preserve">258356 </w:t>
      </w:r>
    </w:p>
    <w:p w14:paraId="21729C8F" w14:textId="2A63BF4C" w:rsidR="00A91140" w:rsidRPr="00293C40" w:rsidRDefault="00A91140" w:rsidP="00EA4965">
      <w:pPr>
        <w:pStyle w:val="Loendilik"/>
        <w:numPr>
          <w:ilvl w:val="1"/>
          <w:numId w:val="5"/>
        </w:numPr>
        <w:tabs>
          <w:tab w:val="left" w:pos="567"/>
        </w:tabs>
        <w:ind w:left="567" w:hanging="567"/>
        <w:jc w:val="both"/>
      </w:pPr>
      <w:r w:rsidRPr="00C62AB9">
        <w:t>Klassifikatsioon</w:t>
      </w:r>
      <w:r w:rsidRPr="00293C40">
        <w:t xml:space="preserve">: </w:t>
      </w:r>
      <w:r w:rsidR="00DB67AA" w:rsidRPr="003534D1">
        <w:t>maaparandustööd 45112320-4</w:t>
      </w:r>
      <w:r w:rsidR="00DB4A6F">
        <w:t xml:space="preserve">; </w:t>
      </w:r>
      <w:r w:rsidR="00F3113A" w:rsidRPr="00F3113A">
        <w:t>teetööd 45233140-2</w:t>
      </w:r>
    </w:p>
    <w:p w14:paraId="44ECE8EC" w14:textId="77777777" w:rsidR="000C4D34" w:rsidRDefault="000C4D34" w:rsidP="005E08A7">
      <w:pPr>
        <w:pStyle w:val="Loendilik"/>
        <w:numPr>
          <w:ilvl w:val="1"/>
          <w:numId w:val="5"/>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62BD842A"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on raamlepingu sõlmimine ühe </w:t>
      </w:r>
      <w:bookmarkStart w:id="1" w:name="_Hlk88828121"/>
      <w:r w:rsidR="00EE0A35" w:rsidRPr="00CD4BFE">
        <w:rPr>
          <w:bCs/>
        </w:rPr>
        <w:t xml:space="preserve">pakkujaga </w:t>
      </w:r>
      <w:bookmarkStart w:id="2" w:name="_Hlk89071415"/>
      <w:bookmarkStart w:id="3" w:name="_Hlk95378695"/>
      <w:bookmarkStart w:id="4" w:name="_Hlk89863742"/>
      <w:bookmarkStart w:id="5" w:name="_Hlk120001843"/>
      <w:bookmarkStart w:id="6" w:name="_Hlk120100095"/>
      <w:r w:rsidR="00E0634C">
        <w:rPr>
          <w:rFonts w:eastAsia="Calibri"/>
          <w:bCs/>
          <w:lang w:eastAsia="en-US"/>
        </w:rPr>
        <w:t>Asu</w:t>
      </w:r>
      <w:r w:rsidR="00EE0A35" w:rsidRPr="00233438">
        <w:rPr>
          <w:rFonts w:eastAsia="Calibri"/>
          <w:bCs/>
          <w:lang w:eastAsia="en-US"/>
        </w:rPr>
        <w:t xml:space="preserve"> </w:t>
      </w:r>
      <w:r w:rsidR="00EE0A35">
        <w:rPr>
          <w:rFonts w:eastAsia="Calibri"/>
          <w:bCs/>
          <w:lang w:eastAsia="en-US"/>
        </w:rPr>
        <w:t>(</w:t>
      </w:r>
      <w:r w:rsidR="00E0634C">
        <w:rPr>
          <w:rFonts w:eastAsia="Calibri"/>
          <w:bCs/>
          <w:lang w:eastAsia="en-US"/>
        </w:rPr>
        <w:t>157,6</w:t>
      </w:r>
      <w:r w:rsidR="00EE0A35">
        <w:rPr>
          <w:rFonts w:eastAsia="Calibri"/>
          <w:bCs/>
          <w:lang w:eastAsia="en-US"/>
        </w:rPr>
        <w:t xml:space="preserve"> ha) </w:t>
      </w:r>
      <w:r w:rsidR="00EE0A35" w:rsidRPr="00233438">
        <w:rPr>
          <w:rFonts w:eastAsia="Calibri"/>
          <w:bCs/>
          <w:lang w:eastAsia="en-US"/>
        </w:rPr>
        <w:t>maaparandussüsteemi</w:t>
      </w:r>
      <w:r w:rsidR="00EE0A35">
        <w:rPr>
          <w:rFonts w:eastAsia="Calibri"/>
          <w:bCs/>
          <w:lang w:eastAsia="en-US"/>
        </w:rPr>
        <w:t xml:space="preserve"> ning </w:t>
      </w:r>
      <w:bookmarkStart w:id="7" w:name="_Hlk120101466"/>
      <w:bookmarkStart w:id="8" w:name="_Hlk120001266"/>
      <w:bookmarkStart w:id="9" w:name="_Hlk120089422"/>
      <w:r w:rsidR="00E0634C" w:rsidRPr="00E0634C">
        <w:rPr>
          <w:rFonts w:eastAsia="Calibri"/>
          <w:bCs/>
          <w:lang w:eastAsia="en-US"/>
        </w:rPr>
        <w:t>Marjamäe-</w:t>
      </w:r>
      <w:proofErr w:type="spellStart"/>
      <w:r w:rsidR="00E0634C" w:rsidRPr="00E0634C">
        <w:rPr>
          <w:rFonts w:eastAsia="Calibri"/>
          <w:bCs/>
          <w:lang w:eastAsia="en-US"/>
        </w:rPr>
        <w:t>Umpalu</w:t>
      </w:r>
      <w:proofErr w:type="spellEnd"/>
      <w:r w:rsidR="00E0634C" w:rsidRPr="00E0634C">
        <w:rPr>
          <w:rFonts w:eastAsia="Calibri"/>
          <w:bCs/>
          <w:lang w:eastAsia="en-US"/>
        </w:rPr>
        <w:t xml:space="preserve"> tee </w:t>
      </w:r>
      <w:r w:rsidR="00E0634C">
        <w:rPr>
          <w:rFonts w:eastAsia="Calibri"/>
          <w:bCs/>
          <w:lang w:eastAsia="en-US"/>
        </w:rPr>
        <w:t>(2,44 km)</w:t>
      </w:r>
      <w:bookmarkEnd w:id="7"/>
      <w:r w:rsidR="00164C75">
        <w:rPr>
          <w:rFonts w:eastAsia="Calibri"/>
          <w:bCs/>
          <w:lang w:eastAsia="en-US"/>
        </w:rPr>
        <w:t>,</w:t>
      </w:r>
      <w:r w:rsidR="00E0634C">
        <w:rPr>
          <w:rFonts w:eastAsia="Calibri"/>
          <w:bCs/>
          <w:lang w:eastAsia="en-US"/>
        </w:rPr>
        <w:t xml:space="preserve"> </w:t>
      </w:r>
      <w:bookmarkStart w:id="10" w:name="_Hlk120101491"/>
      <w:r w:rsidR="00E0634C" w:rsidRPr="00E0634C">
        <w:rPr>
          <w:rFonts w:eastAsia="Calibri"/>
          <w:bCs/>
          <w:lang w:eastAsia="en-US"/>
        </w:rPr>
        <w:t>Taagepera-</w:t>
      </w:r>
      <w:proofErr w:type="spellStart"/>
      <w:r w:rsidR="00E0634C" w:rsidRPr="00E0634C">
        <w:rPr>
          <w:rFonts w:eastAsia="Calibri"/>
          <w:bCs/>
          <w:lang w:eastAsia="en-US"/>
        </w:rPr>
        <w:t>Kollaspalu</w:t>
      </w:r>
      <w:proofErr w:type="spellEnd"/>
      <w:r w:rsidR="00E0634C" w:rsidRPr="00E0634C">
        <w:rPr>
          <w:rFonts w:eastAsia="Calibri"/>
          <w:bCs/>
          <w:lang w:eastAsia="en-US"/>
        </w:rPr>
        <w:t xml:space="preserve"> tee </w:t>
      </w:r>
      <w:r w:rsidR="00E0634C">
        <w:rPr>
          <w:rFonts w:eastAsia="Calibri"/>
          <w:bCs/>
          <w:lang w:eastAsia="en-US"/>
        </w:rPr>
        <w:t>(1,16 km)</w:t>
      </w:r>
      <w:bookmarkEnd w:id="8"/>
      <w:bookmarkEnd w:id="10"/>
      <w:r w:rsidR="00164C75">
        <w:rPr>
          <w:rFonts w:eastAsia="Calibri"/>
          <w:bCs/>
          <w:lang w:eastAsia="en-US"/>
        </w:rPr>
        <w:t xml:space="preserve"> ja </w:t>
      </w:r>
      <w:bookmarkStart w:id="11" w:name="_Hlk120101515"/>
      <w:r w:rsidR="00164C75" w:rsidRPr="00164C75">
        <w:rPr>
          <w:rFonts w:eastAsia="Calibri"/>
          <w:bCs/>
          <w:lang w:eastAsia="en-US"/>
        </w:rPr>
        <w:t>Taagepera-</w:t>
      </w:r>
      <w:proofErr w:type="spellStart"/>
      <w:r w:rsidR="00164C75" w:rsidRPr="00164C75">
        <w:rPr>
          <w:rFonts w:eastAsia="Calibri"/>
          <w:bCs/>
          <w:lang w:eastAsia="en-US"/>
        </w:rPr>
        <w:t>Tündre</w:t>
      </w:r>
      <w:proofErr w:type="spellEnd"/>
      <w:r w:rsidR="00164C75" w:rsidRPr="00164C75">
        <w:rPr>
          <w:rFonts w:eastAsia="Calibri"/>
          <w:bCs/>
          <w:lang w:eastAsia="en-US"/>
        </w:rPr>
        <w:t xml:space="preserve"> tee</w:t>
      </w:r>
      <w:bookmarkEnd w:id="9"/>
      <w:bookmarkEnd w:id="11"/>
      <w:r w:rsidR="00E0634C">
        <w:rPr>
          <w:rFonts w:eastAsia="Calibri"/>
          <w:bCs/>
          <w:lang w:eastAsia="en-US"/>
        </w:rPr>
        <w:t xml:space="preserve">, </w:t>
      </w:r>
      <w:r w:rsidR="00EE0A35" w:rsidRPr="004D60C9">
        <w:rPr>
          <w:bCs/>
        </w:rPr>
        <w:t>mis asu</w:t>
      </w:r>
      <w:r w:rsidR="00EE0A35">
        <w:rPr>
          <w:bCs/>
        </w:rPr>
        <w:t>vad</w:t>
      </w:r>
      <w:r w:rsidR="00EE0A35" w:rsidRPr="004D60C9">
        <w:rPr>
          <w:bCs/>
        </w:rPr>
        <w:t xml:space="preserve"> </w:t>
      </w:r>
      <w:bookmarkEnd w:id="1"/>
      <w:bookmarkEnd w:id="2"/>
      <w:r w:rsidR="00E0634C">
        <w:rPr>
          <w:bCs/>
        </w:rPr>
        <w:t>Valga</w:t>
      </w:r>
      <w:r w:rsidR="00EE0A35">
        <w:rPr>
          <w:bCs/>
        </w:rPr>
        <w:t xml:space="preserve"> </w:t>
      </w:r>
      <w:r w:rsidR="00EE0A35" w:rsidRPr="009C3FC0">
        <w:rPr>
          <w:bCs/>
        </w:rPr>
        <w:t>maa</w:t>
      </w:r>
      <w:r w:rsidR="00EE0A35">
        <w:rPr>
          <w:bCs/>
        </w:rPr>
        <w:t>konnas</w:t>
      </w:r>
      <w:r w:rsidR="00EE0A35" w:rsidRPr="009C3FC0">
        <w:rPr>
          <w:bCs/>
        </w:rPr>
        <w:t xml:space="preserve">, </w:t>
      </w:r>
      <w:r w:rsidR="00E0634C">
        <w:rPr>
          <w:bCs/>
        </w:rPr>
        <w:t>Tõrva</w:t>
      </w:r>
      <w:r w:rsidR="00EE0A35">
        <w:rPr>
          <w:bCs/>
        </w:rPr>
        <w:t xml:space="preserve"> </w:t>
      </w:r>
      <w:r w:rsidR="00EE0A35" w:rsidRPr="009C3FC0">
        <w:rPr>
          <w:bCs/>
        </w:rPr>
        <w:t>val</w:t>
      </w:r>
      <w:r w:rsidR="00EE0A35">
        <w:rPr>
          <w:bCs/>
        </w:rPr>
        <w:t>las</w:t>
      </w:r>
      <w:r w:rsidR="00EE0A35" w:rsidRPr="009C3FC0">
        <w:rPr>
          <w:bCs/>
        </w:rPr>
        <w:t xml:space="preserve">, </w:t>
      </w:r>
      <w:bookmarkEnd w:id="3"/>
      <w:bookmarkEnd w:id="4"/>
      <w:r w:rsidR="00E0634C">
        <w:rPr>
          <w:bCs/>
        </w:rPr>
        <w:t>Pilpa</w:t>
      </w:r>
      <w:r w:rsidR="00EE0A35">
        <w:rPr>
          <w:bCs/>
        </w:rPr>
        <w:t xml:space="preserve"> külas</w:t>
      </w:r>
      <w:bookmarkEnd w:id="5"/>
      <w:r w:rsidR="006C2C80">
        <w:rPr>
          <w:bCs/>
        </w:rPr>
        <w:t>,</w:t>
      </w:r>
      <w:r w:rsidR="00EE0A35">
        <w:rPr>
          <w:bCs/>
        </w:rPr>
        <w:t xml:space="preserve"> </w:t>
      </w:r>
      <w:bookmarkEnd w:id="6"/>
      <w:r w:rsidR="00164C75">
        <w:rPr>
          <w:bCs/>
        </w:rPr>
        <w:t>rekonstrueerimi</w:t>
      </w:r>
      <w:r w:rsidR="00EE0A35">
        <w:rPr>
          <w:bCs/>
        </w:rPr>
        <w:t>s</w:t>
      </w:r>
      <w:r w:rsidR="00EE0A35" w:rsidRPr="00CD4BFE">
        <w:rPr>
          <w:bCs/>
        </w:rPr>
        <w:t>tööde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57503F5C"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12" w:name="_Hlk120001202"/>
      <w:r>
        <w:rPr>
          <w:b/>
          <w:bCs/>
        </w:rPr>
        <w:t>Kobras AS</w:t>
      </w:r>
      <w:r w:rsidRPr="00230643">
        <w:t xml:space="preserve"> poolt koostatud „</w:t>
      </w:r>
      <w:r w:rsidR="00E0634C">
        <w:rPr>
          <w:bCs/>
        </w:rPr>
        <w:t>Asu</w:t>
      </w:r>
      <w:r>
        <w:rPr>
          <w:bCs/>
        </w:rPr>
        <w:t xml:space="preserve"> </w:t>
      </w:r>
      <w:r w:rsidR="00E0634C">
        <w:rPr>
          <w:bCs/>
        </w:rPr>
        <w:t>(</w:t>
      </w:r>
      <w:r>
        <w:rPr>
          <w:bCs/>
        </w:rPr>
        <w:t>TTP-6</w:t>
      </w:r>
      <w:r w:rsidR="00E0634C">
        <w:rPr>
          <w:bCs/>
        </w:rPr>
        <w:t>35)-2</w:t>
      </w:r>
      <w:r w:rsidRPr="007451F1">
        <w:rPr>
          <w:bCs/>
        </w:rPr>
        <w:t xml:space="preserve"> </w:t>
      </w:r>
      <w:r>
        <w:rPr>
          <w:bCs/>
        </w:rPr>
        <w:t>maaparandussüsteemi maaparandusehitiste ja teede rekonstrueerimise projekt</w:t>
      </w:r>
      <w:r w:rsidR="00E0634C">
        <w:rPr>
          <w:bCs/>
        </w:rPr>
        <w:t xml:space="preserve"> V02</w:t>
      </w:r>
      <w:r w:rsidRPr="00230643">
        <w:t>“</w:t>
      </w:r>
      <w:bookmarkEnd w:id="12"/>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11AE0A9C"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164C75" w:rsidRPr="000F4802">
        <w:t xml:space="preserve">Meris Süsta, tel: 5064594, e-mail: </w:t>
      </w:r>
      <w:hyperlink r:id="rId9" w:history="1">
        <w:r w:rsidR="00164C75" w:rsidRPr="000F4802">
          <w:rPr>
            <w:rStyle w:val="Hperlink"/>
          </w:rPr>
          <w:t>meris.susta@rmk.ee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066B7125" w:rsidR="00664C0C" w:rsidRDefault="00664C0C" w:rsidP="00664C0C">
      <w:pPr>
        <w:jc w:val="both"/>
      </w:pPr>
      <w:r>
        <w:t xml:space="preserve">5.1. </w:t>
      </w:r>
      <w:r w:rsidR="00465B96" w:rsidRPr="00465B96">
        <w:t>Pakkuja peab esitama RHS § 90 ko</w:t>
      </w:r>
      <w:r w:rsidR="009C5E36">
        <w:t>hase pakkumuse tagatise summas 1</w:t>
      </w:r>
      <w:r w:rsidR="0044438F">
        <w:t>0</w:t>
      </w:r>
      <w:r w:rsidR="00465B96" w:rsidRPr="00465B96">
        <w:t xml:space="preserve">00 EUR,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E0634C" w:rsidRPr="00E0634C">
        <w:rPr>
          <w:bCs/>
          <w:i/>
        </w:rPr>
        <w:t xml:space="preserve">Asu maaparandussüsteemi ja teede </w:t>
      </w:r>
      <w:r w:rsidR="00EE0A35" w:rsidRPr="00EE0A35">
        <w:rPr>
          <w:bCs/>
          <w:i/>
        </w:rPr>
        <w:t>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6E232E3F" w14:textId="5E60D721" w:rsidR="00E97944" w:rsidRDefault="00E97944" w:rsidP="007E11D1">
      <w:pPr>
        <w:suppressAutoHyphens w:val="0"/>
        <w:autoSpaceDE w:val="0"/>
        <w:autoSpaceDN w:val="0"/>
        <w:adjustRightInd w:val="0"/>
        <w:jc w:val="both"/>
        <w:rPr>
          <w:rFonts w:eastAsia="Calibri"/>
          <w:bCs/>
          <w:lang w:eastAsia="en-US"/>
        </w:rPr>
      </w:pPr>
      <w:r w:rsidRPr="00E97944">
        <w:rPr>
          <w:rFonts w:eastAsia="Calibri"/>
          <w:bCs/>
          <w:lang w:eastAsia="en-US"/>
        </w:rPr>
        <w:t>Asu (157,6 ha) maaparandussüsteemi ning Marjamäe-</w:t>
      </w:r>
      <w:proofErr w:type="spellStart"/>
      <w:r w:rsidRPr="00E97944">
        <w:rPr>
          <w:rFonts w:eastAsia="Calibri"/>
          <w:bCs/>
          <w:lang w:eastAsia="en-US"/>
        </w:rPr>
        <w:t>Umpalu</w:t>
      </w:r>
      <w:proofErr w:type="spellEnd"/>
      <w:r w:rsidRPr="00E97944">
        <w:rPr>
          <w:rFonts w:eastAsia="Calibri"/>
          <w:bCs/>
          <w:lang w:eastAsia="en-US"/>
        </w:rPr>
        <w:t xml:space="preserve"> tee (2,44 km), Taagepera-</w:t>
      </w:r>
      <w:proofErr w:type="spellStart"/>
      <w:r w:rsidRPr="00E97944">
        <w:rPr>
          <w:rFonts w:eastAsia="Calibri"/>
          <w:bCs/>
          <w:lang w:eastAsia="en-US"/>
        </w:rPr>
        <w:t>Kollaspalu</w:t>
      </w:r>
      <w:proofErr w:type="spellEnd"/>
      <w:r w:rsidRPr="00E97944">
        <w:rPr>
          <w:rFonts w:eastAsia="Calibri"/>
          <w:bCs/>
          <w:lang w:eastAsia="en-US"/>
        </w:rPr>
        <w:t xml:space="preserve"> tee (1,16 km) ja Taagepera-</w:t>
      </w:r>
      <w:proofErr w:type="spellStart"/>
      <w:r w:rsidRPr="00E97944">
        <w:rPr>
          <w:rFonts w:eastAsia="Calibri"/>
          <w:bCs/>
          <w:lang w:eastAsia="en-US"/>
        </w:rPr>
        <w:t>Tündre</w:t>
      </w:r>
      <w:proofErr w:type="spellEnd"/>
      <w:r w:rsidRPr="00E97944">
        <w:rPr>
          <w:rFonts w:eastAsia="Calibri"/>
          <w:bCs/>
          <w:lang w:eastAsia="en-US"/>
        </w:rPr>
        <w:t xml:space="preserve"> tee, mis asuvad Valga maakonnas, Tõrva vallas, Pilpa külas</w:t>
      </w:r>
      <w:r w:rsidR="007E11D1">
        <w:rPr>
          <w:rFonts w:eastAsia="Calibri"/>
          <w:bCs/>
          <w:lang w:eastAsia="en-US"/>
        </w:rPr>
        <w:t xml:space="preserve"> </w:t>
      </w:r>
      <w:r w:rsidR="007E11D1" w:rsidRPr="007E11D1">
        <w:rPr>
          <w:rFonts w:eastAsia="Calibri"/>
          <w:bCs/>
          <w:lang w:eastAsia="en-US"/>
        </w:rPr>
        <w:t xml:space="preserve">RMK maadel katastriüksustel: </w:t>
      </w:r>
      <w:r w:rsidRPr="00E97944">
        <w:rPr>
          <w:rFonts w:eastAsia="Calibri"/>
          <w:bCs/>
          <w:lang w:eastAsia="en-US"/>
        </w:rPr>
        <w:t>82401:001:0165, 20301:001:1020 ja 20301:001:0430</w:t>
      </w:r>
      <w:r w:rsidR="007E11D1" w:rsidRPr="007E11D1">
        <w:rPr>
          <w:rFonts w:eastAsia="Calibri"/>
          <w:bCs/>
          <w:lang w:eastAsia="en-US"/>
        </w:rPr>
        <w:t>.</w:t>
      </w:r>
      <w:r w:rsidR="007E11D1">
        <w:rPr>
          <w:rFonts w:eastAsia="Calibri"/>
          <w:bCs/>
          <w:lang w:eastAsia="en-US"/>
        </w:rPr>
        <w:t xml:space="preserve"> </w:t>
      </w:r>
      <w:bookmarkStart w:id="13" w:name="_Hlk120002269"/>
    </w:p>
    <w:bookmarkEnd w:id="13"/>
    <w:p w14:paraId="4D33C039" w14:textId="4728BD2A" w:rsidR="007E11D1" w:rsidRPr="00332044" w:rsidRDefault="00E97944" w:rsidP="007E11D1">
      <w:pPr>
        <w:suppressAutoHyphens w:val="0"/>
        <w:autoSpaceDE w:val="0"/>
        <w:autoSpaceDN w:val="0"/>
        <w:adjustRightInd w:val="0"/>
        <w:jc w:val="both"/>
        <w:rPr>
          <w:rFonts w:eastAsia="Calibri"/>
          <w:bCs/>
          <w:highlight w:val="yellow"/>
          <w:lang w:eastAsia="en-US"/>
        </w:rPr>
      </w:pPr>
      <w:r w:rsidRPr="00E97944">
        <w:rPr>
          <w:rFonts w:eastAsia="Calibri"/>
          <w:bCs/>
          <w:lang w:eastAsia="en-US"/>
        </w:rPr>
        <w:t>Objektile juurdepääsuteedeks on Taagepera-</w:t>
      </w:r>
      <w:proofErr w:type="spellStart"/>
      <w:r w:rsidRPr="00E97944">
        <w:rPr>
          <w:rFonts w:eastAsia="Calibri"/>
          <w:bCs/>
          <w:lang w:eastAsia="en-US"/>
        </w:rPr>
        <w:t>Kollaspalu</w:t>
      </w:r>
      <w:proofErr w:type="spellEnd"/>
      <w:r w:rsidRPr="00E97944">
        <w:rPr>
          <w:rFonts w:eastAsia="Calibri"/>
          <w:bCs/>
          <w:lang w:eastAsia="en-US"/>
        </w:rPr>
        <w:t xml:space="preserve"> tee, Juudi tee, Taagepera-</w:t>
      </w:r>
      <w:proofErr w:type="spellStart"/>
      <w:r w:rsidRPr="00E97944">
        <w:rPr>
          <w:rFonts w:eastAsia="Calibri"/>
          <w:bCs/>
          <w:lang w:eastAsia="en-US"/>
        </w:rPr>
        <w:t>Tündre</w:t>
      </w:r>
      <w:proofErr w:type="spellEnd"/>
      <w:r w:rsidRPr="00E97944">
        <w:rPr>
          <w:rFonts w:eastAsia="Calibri"/>
          <w:bCs/>
          <w:lang w:eastAsia="en-US"/>
        </w:rPr>
        <w:t xml:space="preserve"> tee ja Marjamäe-</w:t>
      </w:r>
      <w:proofErr w:type="spellStart"/>
      <w:r w:rsidRPr="00E97944">
        <w:rPr>
          <w:rFonts w:eastAsia="Calibri"/>
          <w:bCs/>
          <w:lang w:eastAsia="en-US"/>
        </w:rPr>
        <w:t>Umpalu</w:t>
      </w:r>
      <w:proofErr w:type="spellEnd"/>
      <w:r w:rsidRPr="00E97944">
        <w:rPr>
          <w:rFonts w:eastAsia="Calibri"/>
          <w:bCs/>
          <w:lang w:eastAsia="en-US"/>
        </w:rPr>
        <w:t xml:space="preserve"> tee</w:t>
      </w:r>
      <w:r w:rsidR="007E11D1" w:rsidRPr="007E11D1">
        <w:rPr>
          <w:rFonts w:eastAsia="Calibri"/>
          <w:bCs/>
          <w:lang w:eastAsia="en-US"/>
        </w:rPr>
        <w:t>.</w:t>
      </w:r>
    </w:p>
    <w:p w14:paraId="31E52701" w14:textId="7F0EF285" w:rsidR="005A12C0" w:rsidRPr="007E11D1" w:rsidRDefault="00507251" w:rsidP="0083030C">
      <w:pPr>
        <w:suppressAutoHyphens w:val="0"/>
        <w:autoSpaceDE w:val="0"/>
        <w:autoSpaceDN w:val="0"/>
        <w:adjustRightInd w:val="0"/>
        <w:jc w:val="both"/>
        <w:rPr>
          <w:lang w:eastAsia="et-EE"/>
        </w:rPr>
      </w:pPr>
      <w:r w:rsidRPr="007E11D1">
        <w:rPr>
          <w:lang w:eastAsia="et-EE"/>
        </w:rPr>
        <w:t xml:space="preserve">Vajalikud raietööd on RMK poolt </w:t>
      </w:r>
      <w:r w:rsidR="000E129C" w:rsidRPr="007E11D1">
        <w:rPr>
          <w:lang w:eastAsia="et-EE"/>
        </w:rPr>
        <w:t xml:space="preserve">lepingu sõlmimise ajaks enamuses osas </w:t>
      </w:r>
      <w:r w:rsidRPr="007E11D1">
        <w:rPr>
          <w:lang w:eastAsia="et-EE"/>
        </w:rPr>
        <w:t>tehtud</w:t>
      </w:r>
      <w:r w:rsidR="00D40D58" w:rsidRPr="007E11D1">
        <w:rPr>
          <w:lang w:eastAsia="et-EE"/>
        </w:rPr>
        <w:t>.</w:t>
      </w:r>
      <w:r w:rsidR="0028711C" w:rsidRPr="007E11D1">
        <w:rPr>
          <w:lang w:eastAsia="et-EE"/>
        </w:rPr>
        <w:t xml:space="preserve"> </w:t>
      </w:r>
      <w:r w:rsidR="001049B5" w:rsidRPr="007E11D1">
        <w:rPr>
          <w:lang w:eastAsia="et-EE"/>
        </w:rPr>
        <w:t xml:space="preserve">RMK raie järgselt võib olla jäänud objektidele üksikuid raiumata ja </w:t>
      </w:r>
      <w:proofErr w:type="spellStart"/>
      <w:r w:rsidR="001049B5" w:rsidRPr="007E11D1">
        <w:rPr>
          <w:lang w:eastAsia="et-EE"/>
        </w:rPr>
        <w:t>kokkuvedamata</w:t>
      </w:r>
      <w:proofErr w:type="spellEnd"/>
      <w:r w:rsidR="001049B5" w:rsidRPr="007E11D1">
        <w:rPr>
          <w:lang w:eastAsia="et-EE"/>
        </w:rPr>
        <w:t xml:space="preserve"> puid, mis vajavad täiendavat raiet. Raie käigus tuleb teha raiutavatest puudest etteantud sortimenti, see kokku vedada ja ladustada etteantud kohta. Tasustatakse raie tööd hankes küsitud ühikuhindades </w:t>
      </w:r>
      <w:proofErr w:type="spellStart"/>
      <w:r w:rsidR="001049B5" w:rsidRPr="007E11D1">
        <w:rPr>
          <w:lang w:eastAsia="et-EE"/>
        </w:rPr>
        <w:t>kokkuveetud</w:t>
      </w:r>
      <w:proofErr w:type="spellEnd"/>
      <w:r w:rsidR="001049B5" w:rsidRPr="007E11D1">
        <w:rPr>
          <w:lang w:eastAsia="et-EE"/>
        </w:rPr>
        <w:t xml:space="preserve"> ja ladustatud materjali mahu järgi. Raiutud metsamaterjali ei või jätta </w:t>
      </w:r>
      <w:proofErr w:type="spellStart"/>
      <w:r w:rsidR="001049B5" w:rsidRPr="007E11D1">
        <w:rPr>
          <w:lang w:eastAsia="et-EE"/>
        </w:rPr>
        <w:t>kokkuvedamata</w:t>
      </w:r>
      <w:proofErr w:type="spellEnd"/>
      <w:r w:rsidR="001049B5" w:rsidRPr="007E11D1">
        <w:rPr>
          <w:lang w:eastAsia="et-EE"/>
        </w:rPr>
        <w:t xml:space="preserve"> metsa, see tuleb </w:t>
      </w:r>
      <w:proofErr w:type="spellStart"/>
      <w:r w:rsidR="001049B5" w:rsidRPr="007E11D1">
        <w:rPr>
          <w:lang w:eastAsia="et-EE"/>
        </w:rPr>
        <w:t>kokkuvedada</w:t>
      </w:r>
      <w:proofErr w:type="spellEnd"/>
      <w:r w:rsidR="001049B5" w:rsidRPr="007E11D1">
        <w:rPr>
          <w:lang w:eastAsia="et-EE"/>
        </w:rPr>
        <w:t xml:space="preserve">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w:t>
      </w:r>
      <w:proofErr w:type="spellStart"/>
      <w:r w:rsidR="001049B5" w:rsidRPr="007E11D1">
        <w:rPr>
          <w:lang w:eastAsia="et-EE"/>
        </w:rPr>
        <w:t>kokkuveo</w:t>
      </w:r>
      <w:proofErr w:type="spellEnd"/>
      <w:r w:rsidR="001049B5" w:rsidRPr="007E11D1">
        <w:rPr>
          <w:lang w:eastAsia="et-EE"/>
        </w:rPr>
        <w:t xml:space="preserve"> hinnale. </w:t>
      </w:r>
    </w:p>
    <w:p w14:paraId="3F162582" w14:textId="49A3F374" w:rsidR="007F44C5" w:rsidRPr="00332044" w:rsidRDefault="009166AD" w:rsidP="00BC03AC">
      <w:pPr>
        <w:suppressAutoHyphens w:val="0"/>
        <w:autoSpaceDE w:val="0"/>
        <w:autoSpaceDN w:val="0"/>
        <w:adjustRightInd w:val="0"/>
        <w:jc w:val="both"/>
        <w:rPr>
          <w:bCs/>
          <w:highlight w:val="yellow"/>
        </w:rPr>
      </w:pPr>
      <w:r w:rsidRPr="007E11D1">
        <w:rPr>
          <w:bCs/>
        </w:rPr>
        <w:t>Edasi tuleb teostada kändude juurimine</w:t>
      </w:r>
      <w:r w:rsidR="003963A3" w:rsidRPr="007E11D1">
        <w:rPr>
          <w:bCs/>
        </w:rPr>
        <w:t xml:space="preserve"> </w:t>
      </w:r>
      <w:r w:rsidR="00E97944">
        <w:rPr>
          <w:bCs/>
        </w:rPr>
        <w:t>(</w:t>
      </w:r>
      <w:r w:rsidR="007E11D1" w:rsidRPr="007E11D1">
        <w:rPr>
          <w:bCs/>
        </w:rPr>
        <w:t>7,</w:t>
      </w:r>
      <w:r w:rsidR="00E97944">
        <w:rPr>
          <w:bCs/>
        </w:rPr>
        <w:t>6</w:t>
      </w:r>
      <w:r w:rsidR="007E11D1" w:rsidRPr="007E11D1">
        <w:rPr>
          <w:bCs/>
        </w:rPr>
        <w:t>4 ha</w:t>
      </w:r>
      <w:r w:rsidR="00E97944">
        <w:rPr>
          <w:bCs/>
        </w:rPr>
        <w:t>)</w:t>
      </w:r>
      <w:r w:rsidR="007E11D1" w:rsidRPr="007E11D1">
        <w:rPr>
          <w:bCs/>
        </w:rPr>
        <w:t xml:space="preserve"> ja </w:t>
      </w:r>
      <w:r w:rsidR="00E97944">
        <w:rPr>
          <w:bCs/>
        </w:rPr>
        <w:t>freesimine (</w:t>
      </w:r>
      <w:r w:rsidR="007E11D1" w:rsidRPr="007E11D1">
        <w:rPr>
          <w:bCs/>
        </w:rPr>
        <w:t>1,</w:t>
      </w:r>
      <w:r w:rsidR="00E97944">
        <w:rPr>
          <w:bCs/>
        </w:rPr>
        <w:t>15</w:t>
      </w:r>
      <w:r w:rsidR="007E11D1" w:rsidRPr="007E11D1">
        <w:rPr>
          <w:bCs/>
        </w:rPr>
        <w:t xml:space="preserve"> ha</w:t>
      </w:r>
      <w:r w:rsidR="003963A3" w:rsidRPr="007E11D1">
        <w:rPr>
          <w:bCs/>
        </w:rPr>
        <w:t>)</w:t>
      </w:r>
      <w:r w:rsidR="00040158" w:rsidRPr="007E11D1">
        <w:rPr>
          <w:bCs/>
        </w:rPr>
        <w:t xml:space="preserve">. </w:t>
      </w:r>
      <w:r w:rsidR="007733AF" w:rsidRPr="007E11D1">
        <w:rPr>
          <w:bCs/>
        </w:rPr>
        <w:t xml:space="preserve">Kännud juuritakse kogu trasside ulatuses sealt, kus kasvab tihe võsa ja peenmets ning mets. </w:t>
      </w:r>
      <w:r w:rsidR="00D34133" w:rsidRPr="007E11D1">
        <w:rPr>
          <w:bCs/>
        </w:rPr>
        <w:t xml:space="preserve">Võsaga kaetud aladel töödeldakse kraavi nõlva võimalusel freesimise teel. 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7E11D1">
        <w:rPr>
          <w:bCs/>
        </w:rPr>
        <w:t>Juuritud känn</w:t>
      </w:r>
      <w:r w:rsidR="00330E2F" w:rsidRPr="007E11D1">
        <w:rPr>
          <w:bCs/>
        </w:rPr>
        <w:t>ud ja väljatulnud kivid</w:t>
      </w:r>
      <w:r w:rsidR="00BC2995" w:rsidRPr="007E11D1">
        <w:rPr>
          <w:bCs/>
        </w:rPr>
        <w:t xml:space="preserve"> </w:t>
      </w:r>
      <w:r w:rsidR="00330E2F" w:rsidRPr="007E11D1">
        <w:rPr>
          <w:bCs/>
        </w:rPr>
        <w:t>tuleb paigutada trassi äärde nii, et ei tekiks katkematut valli, vahe tuleb jätta iga 25m tagant.</w:t>
      </w:r>
      <w:r w:rsidR="00CA6293" w:rsidRPr="007E11D1">
        <w:rPr>
          <w:bCs/>
        </w:rPr>
        <w:t xml:space="preserve"> Sette võib paigutada ka olemasoleva mulde taha, kuid see peab jääma sellest madalamale. </w:t>
      </w:r>
      <w:r w:rsidR="00BC03AC" w:rsidRPr="007E11D1">
        <w:rPr>
          <w:bCs/>
        </w:rPr>
        <w:t>Kraavitrasside mulded tuleb tasandada siledaks, liiklust võimaldavaks muldeks.</w:t>
      </w:r>
      <w:r w:rsidRPr="007E11D1">
        <w:rPr>
          <w:bCs/>
        </w:rPr>
        <w:t xml:space="preserve"> Kivide, kändude ja puidu asetamine kraavide mulletesse on keelatud. </w:t>
      </w:r>
      <w:r w:rsidR="00D34133" w:rsidRPr="007E11D1">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w:t>
      </w:r>
      <w:r w:rsidRPr="007E11D1">
        <w:rPr>
          <w:bCs/>
        </w:rPr>
        <w:t>Kraavi teepoolsed perved peavad olema töödeldud tasemel, mis võimaldab mehhaniseeritud hooldust.</w:t>
      </w:r>
      <w:r w:rsidR="000B70FA" w:rsidRPr="00332044">
        <w:rPr>
          <w:highlight w:val="yellow"/>
        </w:rPr>
        <w:t xml:space="preserve"> </w:t>
      </w:r>
    </w:p>
    <w:p w14:paraId="4574D9FF" w14:textId="37A63A14" w:rsidR="007E11D1" w:rsidRPr="005471E4" w:rsidRDefault="00E97944" w:rsidP="007E11D1">
      <w:pPr>
        <w:suppressAutoHyphens w:val="0"/>
        <w:autoSpaceDE w:val="0"/>
        <w:autoSpaceDN w:val="0"/>
        <w:adjustRightInd w:val="0"/>
        <w:jc w:val="both"/>
        <w:rPr>
          <w:bCs/>
        </w:rPr>
      </w:pPr>
      <w:bookmarkStart w:id="14" w:name="_Hlk114400271"/>
      <w:bookmarkStart w:id="15" w:name="_Hlk95313061"/>
      <w:r>
        <w:rPr>
          <w:rFonts w:eastAsia="Calibri"/>
          <w:bCs/>
          <w:lang w:eastAsia="en-US"/>
        </w:rPr>
        <w:t>Asu</w:t>
      </w:r>
      <w:r w:rsidR="007E11D1" w:rsidRPr="005471E4">
        <w:rPr>
          <w:bCs/>
        </w:rPr>
        <w:t xml:space="preserve"> maaparandussüsteemi kraavide vooluvees liikuva sette kinni püüdmiseks rajatakse </w:t>
      </w:r>
      <w:r w:rsidRPr="00E97944">
        <w:rPr>
          <w:bCs/>
        </w:rPr>
        <w:t>3 settebasseini SB1-SB3. Settebasseinid asuvad veejuhtmel nr 105, 118 ja 205.</w:t>
      </w:r>
      <w:r w:rsidR="007E11D1" w:rsidRPr="005471E4">
        <w:rPr>
          <w:bCs/>
        </w:rPr>
        <w:t xml:space="preserve"> </w:t>
      </w:r>
      <w:r w:rsidRPr="00E97944">
        <w:rPr>
          <w:bCs/>
        </w:rPr>
        <w:t xml:space="preserve">Settebasseinidele </w:t>
      </w:r>
      <w:r w:rsidRPr="00E97944">
        <w:rPr>
          <w:bCs/>
        </w:rPr>
        <w:lastRenderedPageBreak/>
        <w:t>on ette nähtud voolusuunajad (kiviprismad). Ühe kiviprisma mahuks on arvestatud 2,5 m³. Settebasseinid tähisega SB-1 tuleb ehitada vastavalt "Maaparandusrajatiste tüüpjoonised", Tallinn 2019.</w:t>
      </w:r>
      <w:r>
        <w:rPr>
          <w:bCs/>
        </w:rPr>
        <w:t xml:space="preserve"> </w:t>
      </w:r>
      <w:r w:rsidR="007E11D1" w:rsidRPr="005471E4">
        <w:rPr>
          <w:bCs/>
        </w:rPr>
        <w:t xml:space="preserve">Kõik settebasseinid kaevata RMK maale ja väljakaevatav pinnas planeerida samuti RMK maale. Ehitustööde ajal on ette nähtud settebasseinide puhastamine settest vähemalt 2 korda. Settebasseinide puhastamine ehituse kui ka ekspluatatsiooni käigus tuleb läbi viia vegetatsiooniperioodil, minimaalse vooluhulga ajal, vältides sellega väljatõstetava sette kandumist tööde teostamise ajal allavoolu. Settest puhastamise käigus peaks ekspluatatsioonil vältima nõlvade töötlemist. </w:t>
      </w:r>
    </w:p>
    <w:p w14:paraId="0588EBE2" w14:textId="77777777" w:rsidR="008960E4" w:rsidRDefault="008960E4" w:rsidP="008960E4">
      <w:pPr>
        <w:suppressAutoHyphens w:val="0"/>
        <w:autoSpaceDE w:val="0"/>
        <w:autoSpaceDN w:val="0"/>
        <w:adjustRightInd w:val="0"/>
        <w:jc w:val="both"/>
        <w:rPr>
          <w:bCs/>
        </w:rPr>
      </w:pPr>
      <w:bookmarkStart w:id="16" w:name="_Hlk120003496"/>
      <w:bookmarkStart w:id="17" w:name="_Hlk120003511"/>
      <w:bookmarkEnd w:id="14"/>
      <w:bookmarkEnd w:id="15"/>
      <w:r>
        <w:rPr>
          <w:bCs/>
        </w:rPr>
        <w:t>Asu</w:t>
      </w:r>
      <w:r w:rsidR="00C02FE6" w:rsidRPr="00E55E06">
        <w:rPr>
          <w:bCs/>
        </w:rPr>
        <w:t xml:space="preserve"> maaparandussüsteemi</w:t>
      </w:r>
      <w:bookmarkEnd w:id="16"/>
      <w:r w:rsidR="00C02FE6">
        <w:rPr>
          <w:bCs/>
        </w:rPr>
        <w:t xml:space="preserve"> </w:t>
      </w:r>
      <w:bookmarkEnd w:id="17"/>
      <w:r w:rsidR="00C02FE6" w:rsidRPr="00450513">
        <w:rPr>
          <w:bCs/>
        </w:rPr>
        <w:t xml:space="preserve">kraavide </w:t>
      </w:r>
      <w:r w:rsidRPr="008960E4">
        <w:rPr>
          <w:bCs/>
        </w:rPr>
        <w:t>keskmised parameetrid pärast rekonstrueerimist on järgmised: nõlvus 1:1,5-1:1,75, põhja laius 0,6 m ja sügavus 0,7...1,3 m</w:t>
      </w:r>
      <w:r w:rsidR="00C02FE6" w:rsidRPr="00450513">
        <w:rPr>
          <w:bCs/>
        </w:rPr>
        <w:t>.</w:t>
      </w:r>
      <w:r>
        <w:rPr>
          <w:bCs/>
        </w:rPr>
        <w:t xml:space="preserve"> </w:t>
      </w:r>
      <w:r w:rsidR="00C02FE6" w:rsidRPr="00450513">
        <w:rPr>
          <w:bCs/>
        </w:rPr>
        <w:t xml:space="preserve">Sete paigutada kraavi muldesse, laiali ajada ja tasandada. Ekspluatatsiooni käigus lõhutud mulded tuleb tasandada. </w:t>
      </w:r>
      <w:r w:rsidR="00C02FE6" w:rsidRPr="00450513">
        <w:t xml:space="preserve">Rekonstrueeritavate teekraavide sete tõsta tee ja teekraavi vahelisele alale, kui sinna ei mahu üle kraavi metsa äärde. </w:t>
      </w:r>
      <w:proofErr w:type="spellStart"/>
      <w:r w:rsidRPr="00E97944">
        <w:rPr>
          <w:bCs/>
        </w:rPr>
        <w:t>Tündre</w:t>
      </w:r>
      <w:proofErr w:type="spellEnd"/>
      <w:r w:rsidRPr="00E97944">
        <w:rPr>
          <w:bCs/>
        </w:rPr>
        <w:t xml:space="preserve"> looduskaitsealaga (sh metsise leiukoht) piirnevatel hooldatavatel kuivenduskraavidel nr 101 ja 117 eemaldatakse käsitsi ainult </w:t>
      </w:r>
      <w:proofErr w:type="spellStart"/>
      <w:r w:rsidRPr="00E97944">
        <w:rPr>
          <w:bCs/>
        </w:rPr>
        <w:t>lamapuit</w:t>
      </w:r>
      <w:proofErr w:type="spellEnd"/>
      <w:r w:rsidRPr="00E97944">
        <w:rPr>
          <w:bCs/>
        </w:rPr>
        <w:t xml:space="preserve"> ja voolutakistused. Kraavil nr 113 eemaldatakse käsitsi ainult sete, </w:t>
      </w:r>
      <w:proofErr w:type="spellStart"/>
      <w:r w:rsidRPr="00E97944">
        <w:rPr>
          <w:bCs/>
        </w:rPr>
        <w:t>lamapuit</w:t>
      </w:r>
      <w:proofErr w:type="spellEnd"/>
      <w:r w:rsidRPr="00E97944">
        <w:rPr>
          <w:bCs/>
        </w:rPr>
        <w:t xml:space="preserve"> ja voolutakistused.</w:t>
      </w:r>
    </w:p>
    <w:p w14:paraId="04F20581" w14:textId="7137411D" w:rsidR="00C02FE6" w:rsidRPr="00C02FE6" w:rsidRDefault="008960E4" w:rsidP="00E55E06">
      <w:pPr>
        <w:suppressAutoHyphens w:val="0"/>
        <w:autoSpaceDE w:val="0"/>
        <w:autoSpaceDN w:val="0"/>
        <w:adjustRightInd w:val="0"/>
        <w:jc w:val="both"/>
        <w:rPr>
          <w:bCs/>
        </w:rPr>
      </w:pPr>
      <w:r w:rsidRPr="008960E4">
        <w:rPr>
          <w:bCs/>
        </w:rPr>
        <w:t>Eramaadel asuvate kraavide nr 205, 301 ja 302 sete on ette nähtud ära vedada. Veo kauguseks on arvestatud 500 m. Sete veetakse riigimaale ja aetakse laiali.</w:t>
      </w:r>
    </w:p>
    <w:p w14:paraId="38FE9E42" w14:textId="77777777" w:rsidR="00E55E06" w:rsidRPr="00472149" w:rsidRDefault="00E55E06" w:rsidP="00E55E06">
      <w:pPr>
        <w:suppressAutoHyphens w:val="0"/>
        <w:autoSpaceDE w:val="0"/>
        <w:autoSpaceDN w:val="0"/>
        <w:adjustRightInd w:val="0"/>
        <w:jc w:val="both"/>
        <w:rPr>
          <w:lang w:eastAsia="et-EE"/>
        </w:rPr>
      </w:pPr>
      <w:r w:rsidRPr="00472149">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E55E06" w:rsidRPr="00472149" w14:paraId="4DF9D9A1" w14:textId="77777777" w:rsidTr="00AA1171">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0A0C11" w14:textId="77777777" w:rsidR="00E55E06" w:rsidRPr="00472149" w:rsidRDefault="00E55E06" w:rsidP="00AA1171">
            <w:pPr>
              <w:suppressAutoHyphens w:val="0"/>
              <w:jc w:val="center"/>
              <w:rPr>
                <w:color w:val="000000"/>
                <w:lang w:eastAsia="et-EE"/>
              </w:rPr>
            </w:pPr>
            <w:r w:rsidRPr="00472149">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B7DA397" w14:textId="77777777" w:rsidR="00E55E06" w:rsidRPr="00472149" w:rsidRDefault="00E55E06" w:rsidP="00AA1171">
            <w:pPr>
              <w:suppressAutoHyphens w:val="0"/>
              <w:jc w:val="center"/>
              <w:rPr>
                <w:color w:val="000000"/>
                <w:lang w:eastAsia="et-EE"/>
              </w:rPr>
            </w:pPr>
            <w:r w:rsidRPr="00472149">
              <w:rPr>
                <w:color w:val="000000"/>
                <w:lang w:eastAsia="et-EE"/>
              </w:rPr>
              <w:t>Pikkus (m)</w:t>
            </w:r>
          </w:p>
        </w:tc>
      </w:tr>
      <w:tr w:rsidR="00537DE2" w:rsidRPr="00472149" w14:paraId="1A79C027" w14:textId="77777777" w:rsidTr="00AA1171">
        <w:trPr>
          <w:trHeight w:val="300"/>
        </w:trPr>
        <w:tc>
          <w:tcPr>
            <w:tcW w:w="4005" w:type="dxa"/>
            <w:tcBorders>
              <w:top w:val="nil"/>
              <w:left w:val="single" w:sz="4" w:space="0" w:color="auto"/>
              <w:bottom w:val="single" w:sz="4" w:space="0" w:color="auto"/>
              <w:right w:val="single" w:sz="4" w:space="0" w:color="auto"/>
            </w:tcBorders>
            <w:shd w:val="clear" w:color="auto" w:fill="auto"/>
            <w:noWrap/>
            <w:hideMark/>
          </w:tcPr>
          <w:p w14:paraId="051EE669" w14:textId="23A0DF60" w:rsidR="00537DE2" w:rsidRPr="00472149" w:rsidRDefault="00537DE2" w:rsidP="00537DE2">
            <w:r w:rsidRPr="00660AED">
              <w:t>RK - rekonstrueeritav kuivenduskraav</w:t>
            </w:r>
          </w:p>
        </w:tc>
        <w:tc>
          <w:tcPr>
            <w:tcW w:w="960" w:type="dxa"/>
            <w:tcBorders>
              <w:top w:val="nil"/>
              <w:left w:val="nil"/>
              <w:bottom w:val="single" w:sz="4" w:space="0" w:color="auto"/>
              <w:right w:val="single" w:sz="4" w:space="0" w:color="auto"/>
            </w:tcBorders>
            <w:shd w:val="clear" w:color="auto" w:fill="auto"/>
            <w:noWrap/>
            <w:hideMark/>
          </w:tcPr>
          <w:p w14:paraId="0D79F35C" w14:textId="283B7A9F" w:rsidR="00537DE2" w:rsidRPr="00472149" w:rsidRDefault="00537DE2" w:rsidP="00537DE2">
            <w:pPr>
              <w:jc w:val="right"/>
            </w:pPr>
            <w:r w:rsidRPr="00367D02">
              <w:t>5,102</w:t>
            </w:r>
          </w:p>
        </w:tc>
      </w:tr>
      <w:tr w:rsidR="00537DE2" w:rsidRPr="00472149" w14:paraId="154414F5"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BCD66B1" w14:textId="757D6F32" w:rsidR="00537DE2" w:rsidRPr="00472149" w:rsidRDefault="00537DE2" w:rsidP="00537DE2">
            <w:r w:rsidRPr="00660AED">
              <w:t>RT - rekonstrueeritav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21E97BEE" w14:textId="6ACA9814" w:rsidR="00537DE2" w:rsidRPr="00472149" w:rsidRDefault="00537DE2" w:rsidP="00537DE2">
            <w:pPr>
              <w:jc w:val="right"/>
            </w:pPr>
            <w:r w:rsidRPr="00367D02">
              <w:t>3,842</w:t>
            </w:r>
          </w:p>
        </w:tc>
      </w:tr>
      <w:tr w:rsidR="00537DE2" w:rsidRPr="00472149" w14:paraId="355281FC"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FE4B705" w14:textId="6712AAB9" w:rsidR="00537DE2" w:rsidRPr="00472149" w:rsidRDefault="00537DE2" w:rsidP="00537DE2">
            <w:r w:rsidRPr="00660AED">
              <w:t>HK - hooldatav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344E279D" w14:textId="1FB08F58" w:rsidR="00537DE2" w:rsidRPr="00472149" w:rsidRDefault="00537DE2" w:rsidP="00537DE2">
            <w:pPr>
              <w:jc w:val="right"/>
            </w:pPr>
            <w:r w:rsidRPr="00367D02">
              <w:t>0,938</w:t>
            </w:r>
          </w:p>
        </w:tc>
      </w:tr>
      <w:tr w:rsidR="00537DE2" w:rsidRPr="00472149" w14:paraId="74579C35"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951731E" w14:textId="3B8E6B06" w:rsidR="00537DE2" w:rsidRPr="00472149" w:rsidRDefault="00537DE2" w:rsidP="00537DE2">
            <w:r w:rsidRPr="00660AED">
              <w:t>HT - hooldatav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4BA262F" w14:textId="3B5E7790" w:rsidR="00537DE2" w:rsidRPr="00472149" w:rsidRDefault="00537DE2" w:rsidP="00537DE2">
            <w:pPr>
              <w:jc w:val="right"/>
            </w:pPr>
            <w:r w:rsidRPr="00367D02">
              <w:t>2,89</w:t>
            </w:r>
          </w:p>
        </w:tc>
      </w:tr>
      <w:tr w:rsidR="00537DE2" w:rsidRPr="009552A4" w14:paraId="6AF1DD72" w14:textId="77777777" w:rsidTr="00AA1171">
        <w:trPr>
          <w:trHeight w:val="300"/>
        </w:trPr>
        <w:tc>
          <w:tcPr>
            <w:tcW w:w="4005" w:type="dxa"/>
            <w:tcBorders>
              <w:top w:val="nil"/>
              <w:left w:val="single" w:sz="4" w:space="0" w:color="auto"/>
              <w:bottom w:val="single" w:sz="4" w:space="0" w:color="auto"/>
              <w:right w:val="single" w:sz="4" w:space="0" w:color="auto"/>
            </w:tcBorders>
            <w:shd w:val="clear" w:color="auto" w:fill="auto"/>
            <w:hideMark/>
          </w:tcPr>
          <w:p w14:paraId="3D1106F9" w14:textId="77777777" w:rsidR="00537DE2" w:rsidRPr="00472149" w:rsidRDefault="00537DE2" w:rsidP="00537DE2">
            <w:pPr>
              <w:suppressAutoHyphens w:val="0"/>
              <w:rPr>
                <w:b/>
                <w:bCs/>
                <w:color w:val="000000"/>
                <w:lang w:eastAsia="et-EE"/>
              </w:rPr>
            </w:pPr>
            <w:r w:rsidRPr="00472149">
              <w:rPr>
                <w:b/>
                <w:bCs/>
              </w:rPr>
              <w:t>KOKKU</w:t>
            </w:r>
          </w:p>
        </w:tc>
        <w:tc>
          <w:tcPr>
            <w:tcW w:w="960" w:type="dxa"/>
            <w:tcBorders>
              <w:top w:val="nil"/>
              <w:left w:val="nil"/>
              <w:bottom w:val="single" w:sz="4" w:space="0" w:color="auto"/>
              <w:right w:val="single" w:sz="4" w:space="0" w:color="auto"/>
            </w:tcBorders>
            <w:shd w:val="clear" w:color="auto" w:fill="auto"/>
            <w:noWrap/>
            <w:hideMark/>
          </w:tcPr>
          <w:p w14:paraId="51454EEE" w14:textId="37F1C334" w:rsidR="00537DE2" w:rsidRPr="00537DE2" w:rsidRDefault="00537DE2" w:rsidP="00537DE2">
            <w:pPr>
              <w:suppressAutoHyphens w:val="0"/>
              <w:jc w:val="right"/>
              <w:rPr>
                <w:b/>
                <w:bCs/>
                <w:color w:val="000000"/>
                <w:lang w:eastAsia="et-EE"/>
              </w:rPr>
            </w:pPr>
            <w:r w:rsidRPr="00537DE2">
              <w:rPr>
                <w:b/>
                <w:bCs/>
              </w:rPr>
              <w:t>12,772</w:t>
            </w:r>
          </w:p>
        </w:tc>
      </w:tr>
    </w:tbl>
    <w:p w14:paraId="2CB975E0" w14:textId="7056FE85" w:rsidR="0057440C" w:rsidRDefault="0029505A" w:rsidP="0029505A">
      <w:pPr>
        <w:suppressAutoHyphens w:val="0"/>
        <w:autoSpaceDE w:val="0"/>
        <w:autoSpaceDN w:val="0"/>
        <w:adjustRightInd w:val="0"/>
        <w:jc w:val="both"/>
        <w:rPr>
          <w:bCs/>
          <w:lang w:eastAsia="et-EE"/>
        </w:rPr>
      </w:pPr>
      <w:r w:rsidRPr="00450513">
        <w:rPr>
          <w:bCs/>
          <w:lang w:eastAsia="et-EE"/>
        </w:rPr>
        <w:t xml:space="preserve">Metsamaa kraavi mullavalli taha kogunev vesi tuleb läbi valli kraavi juhtida  30cm läbimõõdu ja </w:t>
      </w:r>
      <w:r w:rsidR="0080739F" w:rsidRPr="00450513">
        <w:rPr>
          <w:bCs/>
          <w:lang w:eastAsia="et-EE"/>
        </w:rPr>
        <w:t>9</w:t>
      </w:r>
      <w:r w:rsidRPr="00450513">
        <w:rPr>
          <w:bCs/>
          <w:lang w:eastAsia="et-EE"/>
        </w:rPr>
        <w:t xml:space="preserve">m pikkuse plasttoruga </w:t>
      </w:r>
      <w:proofErr w:type="spellStart"/>
      <w:r w:rsidRPr="00450513">
        <w:rPr>
          <w:bCs/>
          <w:lang w:eastAsia="et-EE"/>
        </w:rPr>
        <w:t>Di</w:t>
      </w:r>
      <w:proofErr w:type="spellEnd"/>
      <w:r w:rsidRPr="00450513">
        <w:rPr>
          <w:bCs/>
          <w:lang w:eastAsia="et-EE"/>
        </w:rPr>
        <w:t xml:space="preserve"> 300mm SN8 (veeviimar, tüüp VV-300). Veeviimarid on ette nähtud ehitada vastav</w:t>
      </w:r>
      <w:r w:rsidR="003C7221" w:rsidRPr="00450513">
        <w:rPr>
          <w:bCs/>
          <w:lang w:eastAsia="et-EE"/>
        </w:rPr>
        <w:t>alt tüüpjoonisele 1.7 (2013.a).</w:t>
      </w:r>
      <w:r w:rsidR="0057440C" w:rsidRPr="00450513">
        <w:rPr>
          <w:bCs/>
          <w:lang w:eastAsia="et-EE"/>
        </w:rPr>
        <w:t xml:space="preserve"> </w:t>
      </w:r>
      <w:r w:rsidR="003C7221" w:rsidRPr="00450513">
        <w:rPr>
          <w:bCs/>
          <w:lang w:eastAsia="et-EE"/>
        </w:rPr>
        <w:t xml:space="preserve">Ette on nähtud </w:t>
      </w:r>
      <w:r w:rsidR="008960E4">
        <w:rPr>
          <w:bCs/>
          <w:lang w:eastAsia="et-EE"/>
        </w:rPr>
        <w:t>11</w:t>
      </w:r>
      <w:r w:rsidR="00450513" w:rsidRPr="00450513">
        <w:rPr>
          <w:bCs/>
          <w:lang w:eastAsia="et-EE"/>
        </w:rPr>
        <w:t>tk</w:t>
      </w:r>
      <w:r w:rsidR="003C7221" w:rsidRPr="00450513">
        <w:rPr>
          <w:bCs/>
          <w:lang w:eastAsia="et-EE"/>
        </w:rPr>
        <w:t xml:space="preserve"> veeviimari paigutus, mille t</w:t>
      </w:r>
      <w:r w:rsidR="0057440C" w:rsidRPr="00450513">
        <w:rPr>
          <w:bCs/>
          <w:lang w:eastAsia="et-EE"/>
        </w:rPr>
        <w:t>äpsemad paigaldamise asukohad täpsustatakse ehituse ajal. Üldjuhul paigutatakse veeviimarid sinna kus on märgata vee kogunemist mulde taha.</w:t>
      </w:r>
    </w:p>
    <w:p w14:paraId="6308DFAA" w14:textId="42C7B4B7" w:rsidR="00BF765B" w:rsidRDefault="008960E4" w:rsidP="00847B89">
      <w:pPr>
        <w:suppressAutoHyphens w:val="0"/>
        <w:autoSpaceDE w:val="0"/>
        <w:autoSpaceDN w:val="0"/>
        <w:adjustRightInd w:val="0"/>
        <w:jc w:val="both"/>
        <w:rPr>
          <w:bCs/>
        </w:rPr>
      </w:pPr>
      <w:r>
        <w:rPr>
          <w:bCs/>
        </w:rPr>
        <w:t>Asu</w:t>
      </w:r>
      <w:r w:rsidR="00450513" w:rsidRPr="00450513">
        <w:rPr>
          <w:bCs/>
          <w:lang w:eastAsia="et-EE"/>
        </w:rPr>
        <w:t xml:space="preserve"> objektil teostatakse 1</w:t>
      </w:r>
      <w:r w:rsidR="00304042">
        <w:rPr>
          <w:bCs/>
          <w:lang w:eastAsia="et-EE"/>
        </w:rPr>
        <w:t>8</w:t>
      </w:r>
      <w:r w:rsidR="00450513" w:rsidRPr="00450513">
        <w:rPr>
          <w:bCs/>
          <w:lang w:eastAsia="et-EE"/>
        </w:rPr>
        <w:t xml:space="preserve"> truubi rekonstrueerimine</w:t>
      </w:r>
      <w:r w:rsidR="00304042">
        <w:rPr>
          <w:bCs/>
          <w:lang w:eastAsia="et-EE"/>
        </w:rPr>
        <w:t>,</w:t>
      </w:r>
      <w:r w:rsidR="00450513" w:rsidRPr="00450513">
        <w:rPr>
          <w:bCs/>
          <w:lang w:eastAsia="et-EE"/>
        </w:rPr>
        <w:t xml:space="preserve"> </w:t>
      </w:r>
      <w:r w:rsidR="00304042">
        <w:rPr>
          <w:bCs/>
          <w:lang w:eastAsia="et-EE"/>
        </w:rPr>
        <w:t>14</w:t>
      </w:r>
      <w:r w:rsidR="00450513" w:rsidRPr="00450513">
        <w:rPr>
          <w:bCs/>
          <w:lang w:eastAsia="et-EE"/>
        </w:rPr>
        <w:t xml:space="preserve"> uue truubi ehitamine</w:t>
      </w:r>
      <w:r w:rsidR="00304042" w:rsidRPr="00304042">
        <w:t xml:space="preserve"> </w:t>
      </w:r>
      <w:r w:rsidR="00304042" w:rsidRPr="00304042">
        <w:rPr>
          <w:bCs/>
          <w:lang w:eastAsia="et-EE"/>
        </w:rPr>
        <w:t>ja 9 truubi uuendamine (setetest puhastamine)</w:t>
      </w:r>
      <w:r w:rsidR="00450513" w:rsidRPr="00450513">
        <w:rPr>
          <w:bCs/>
          <w:lang w:eastAsia="et-EE"/>
        </w:rPr>
        <w:t xml:space="preserve">. </w:t>
      </w:r>
      <w:r w:rsidR="006A77F2" w:rsidRPr="0091650B">
        <w:rPr>
          <w:bCs/>
          <w:lang w:eastAsia="et-EE"/>
        </w:rPr>
        <w:t>Plasttruubid rajatakse läbimõõduga</w:t>
      </w:r>
      <w:r w:rsidR="00142B95" w:rsidRPr="0091650B">
        <w:rPr>
          <w:bCs/>
          <w:lang w:eastAsia="et-EE"/>
        </w:rPr>
        <w:t xml:space="preserve"> </w:t>
      </w:r>
      <w:r w:rsidR="00304042">
        <w:rPr>
          <w:bCs/>
          <w:lang w:eastAsia="et-EE"/>
        </w:rPr>
        <w:t>3</w:t>
      </w:r>
      <w:r w:rsidR="009F6B29" w:rsidRPr="0091650B">
        <w:rPr>
          <w:bCs/>
          <w:lang w:eastAsia="et-EE"/>
        </w:rPr>
        <w:t xml:space="preserve">0 cm kuni </w:t>
      </w:r>
      <w:r>
        <w:rPr>
          <w:bCs/>
          <w:lang w:eastAsia="et-EE"/>
        </w:rPr>
        <w:t>10</w:t>
      </w:r>
      <w:r w:rsidR="009F6B29" w:rsidRPr="0091650B">
        <w:rPr>
          <w:bCs/>
          <w:lang w:eastAsia="et-EE"/>
        </w:rPr>
        <w:t>0 cm</w:t>
      </w:r>
      <w:r w:rsidR="00142B95" w:rsidRPr="0091650B">
        <w:rPr>
          <w:bCs/>
          <w:lang w:eastAsia="et-EE"/>
        </w:rPr>
        <w:t>.</w:t>
      </w:r>
      <w:r w:rsidR="003619D4" w:rsidRPr="0091650B">
        <w:rPr>
          <w:bCs/>
          <w:lang w:eastAsia="et-EE"/>
        </w:rPr>
        <w:t xml:space="preserve"> </w:t>
      </w:r>
      <w:r w:rsidR="00F901A0" w:rsidRPr="0091650B">
        <w:rPr>
          <w:bCs/>
        </w:rPr>
        <w:t>Plasttruubitorud</w:t>
      </w:r>
      <w:r w:rsidR="005554AA" w:rsidRPr="0091650B">
        <w:rPr>
          <w:bCs/>
        </w:rPr>
        <w:t xml:space="preserve"> </w:t>
      </w:r>
      <w:r w:rsidR="00F901A0" w:rsidRPr="0091650B">
        <w:rPr>
          <w:bCs/>
        </w:rPr>
        <w:t>peavad vastama ringjäi</w:t>
      </w:r>
      <w:r w:rsidR="00BE1455" w:rsidRPr="0091650B">
        <w:rPr>
          <w:bCs/>
        </w:rPr>
        <w:t>kusele SN8, ISO 9969 ja olema</w:t>
      </w:r>
      <w:r w:rsidR="00F901A0" w:rsidRPr="0091650B">
        <w:rPr>
          <w:bCs/>
        </w:rPr>
        <w:t xml:space="preserve"> seest </w:t>
      </w:r>
      <w:proofErr w:type="spellStart"/>
      <w:r w:rsidR="00F901A0" w:rsidRPr="0091650B">
        <w:rPr>
          <w:bCs/>
        </w:rPr>
        <w:t>siledaseinalised</w:t>
      </w:r>
      <w:proofErr w:type="spellEnd"/>
      <w:r w:rsidR="00F901A0" w:rsidRPr="0091650B">
        <w:rPr>
          <w:bCs/>
        </w:rPr>
        <w:t>.</w:t>
      </w:r>
      <w:r w:rsidR="004937F1" w:rsidRPr="0091650B">
        <w:t xml:space="preserve"> </w:t>
      </w:r>
      <w:r w:rsidR="004937F1" w:rsidRPr="0091650B">
        <w:rPr>
          <w:bCs/>
        </w:rPr>
        <w:t>Uute truupide vähim piki</w:t>
      </w:r>
      <w:r w:rsidR="006A77F2" w:rsidRPr="0091650B">
        <w:rPr>
          <w:bCs/>
        </w:rPr>
        <w:t xml:space="preserve"> </w:t>
      </w:r>
      <w:r w:rsidR="004937F1" w:rsidRPr="0091650B">
        <w:rPr>
          <w:bCs/>
        </w:rPr>
        <w:t>kalle peab olema 1%. Truupide nõutav eluiga peab olema 50a.</w:t>
      </w:r>
      <w:r w:rsidR="00F901A0" w:rsidRPr="0091650B">
        <w:rPr>
          <w:bCs/>
        </w:rPr>
        <w:t xml:space="preserve"> </w:t>
      </w:r>
      <w:r w:rsidR="00111E0A" w:rsidRPr="0091650B">
        <w:rPr>
          <w:bCs/>
        </w:rPr>
        <w:t>Truubitorude</w:t>
      </w:r>
      <w:r w:rsidR="005554AA" w:rsidRPr="0091650B">
        <w:rPr>
          <w:bCs/>
        </w:rPr>
        <w:t xml:space="preserve"> m</w:t>
      </w:r>
      <w:r w:rsidR="00111E0A" w:rsidRPr="0091650B">
        <w:rPr>
          <w:bCs/>
        </w:rPr>
        <w:t>aksimaalne paigaldusjärgne lubatud deformatsioon on</w:t>
      </w:r>
      <w:r w:rsidR="00B1080F" w:rsidRPr="0091650B">
        <w:rPr>
          <w:bCs/>
        </w:rPr>
        <w:t xml:space="preserve"> 6%</w:t>
      </w:r>
      <w:r w:rsidR="00111E0A" w:rsidRPr="0091650B">
        <w:rPr>
          <w:bCs/>
        </w:rPr>
        <w:t>.</w:t>
      </w:r>
      <w:r w:rsidR="00B1080F" w:rsidRPr="0091650B">
        <w:t xml:space="preserve"> </w:t>
      </w:r>
      <w:r w:rsidR="008628F3" w:rsidRPr="0091650B">
        <w:rPr>
          <w:bCs/>
        </w:rPr>
        <w:t>Truupide paigaldamise</w:t>
      </w:r>
      <w:r w:rsidR="00A81856" w:rsidRPr="0091650B">
        <w:rPr>
          <w:bCs/>
        </w:rPr>
        <w:t>l lähtuda maaparandusrajatiste</w:t>
      </w:r>
      <w:r w:rsidR="008628F3" w:rsidRPr="0091650B">
        <w:rPr>
          <w:bCs/>
        </w:rPr>
        <w:t xml:space="preserve"> tüüpjoonistest (2013).</w:t>
      </w:r>
      <w:r w:rsidR="002F4777" w:rsidRPr="0091650B">
        <w:t xml:space="preserve"> </w:t>
      </w:r>
      <w:r w:rsidR="00E80A4E" w:rsidRPr="0091650B">
        <w:t>Truubitorud tuleb paigaldada vähemalt 15 cm liivalusele. Kinni aetav kaevik tuleb toru ümber korralikult 15-30 cm kihtidena tihendada.</w:t>
      </w:r>
      <w:r w:rsidR="00801765" w:rsidRPr="0091650B">
        <w:t xml:space="preserve"> </w:t>
      </w:r>
      <w:r w:rsidR="0091650B" w:rsidRPr="0091650B">
        <w:t xml:space="preserve">Truupide ehitamisel minimaalne mineraalse pinnase täitekihi paksus truubitoru peal </w:t>
      </w:r>
      <w:r w:rsidR="00023945" w:rsidRPr="00023945">
        <w:t>olema Ø 30, 40 ja 50 cm plasttruubil vähemalt 0,5 m, Ø 60 cm plasttruubil 0,55 m, Ø 80 cm plasttruubil 0,65 m, Ø 100 cm plasttruubil 0,75 m.</w:t>
      </w:r>
      <w:r w:rsidR="0091650B" w:rsidRPr="0091650B">
        <w:t xml:space="preserve"> </w:t>
      </w:r>
      <w:r w:rsidR="00801765" w:rsidRPr="0091650B">
        <w:rPr>
          <w:bCs/>
        </w:rPr>
        <w:t xml:space="preserve">Osadele truupidele, mis asuvad teedel, on ette nähtud kruusa (purustatud kruus positsioon nr 6) vedu katte taastamiseks. </w:t>
      </w:r>
    </w:p>
    <w:p w14:paraId="3BACD501" w14:textId="57AC4D31" w:rsidR="00304042" w:rsidRPr="0091650B" w:rsidRDefault="00304042" w:rsidP="00847B89">
      <w:pPr>
        <w:suppressAutoHyphens w:val="0"/>
        <w:autoSpaceDE w:val="0"/>
        <w:autoSpaceDN w:val="0"/>
        <w:adjustRightInd w:val="0"/>
        <w:jc w:val="both"/>
        <w:rPr>
          <w:bCs/>
        </w:rPr>
      </w:pPr>
      <w:r w:rsidRPr="00304042">
        <w:rPr>
          <w:bCs/>
        </w:rPr>
        <w:t>Setetega ummistunud Taagepera-</w:t>
      </w:r>
      <w:proofErr w:type="spellStart"/>
      <w:r w:rsidRPr="00304042">
        <w:rPr>
          <w:bCs/>
        </w:rPr>
        <w:t>Tündre</w:t>
      </w:r>
      <w:proofErr w:type="spellEnd"/>
      <w:r w:rsidRPr="00304042">
        <w:rPr>
          <w:bCs/>
        </w:rPr>
        <w:t xml:space="preserve"> tee Ø 50 cm r/b teetruubi T43 ei rekonstrueerit</w:t>
      </w:r>
      <w:r>
        <w:rPr>
          <w:bCs/>
        </w:rPr>
        <w:t>a ja</w:t>
      </w:r>
      <w:r w:rsidRPr="00304042">
        <w:t xml:space="preserve"> </w:t>
      </w:r>
      <w:r>
        <w:rPr>
          <w:bCs/>
        </w:rPr>
        <w:t>t</w:t>
      </w:r>
      <w:r w:rsidRPr="00304042">
        <w:rPr>
          <w:bCs/>
        </w:rPr>
        <w:t xml:space="preserve">ruupi T38a ei likvideerita, kuna </w:t>
      </w:r>
      <w:proofErr w:type="spellStart"/>
      <w:r w:rsidRPr="00304042">
        <w:rPr>
          <w:bCs/>
        </w:rPr>
        <w:t>Pisi-Päidi</w:t>
      </w:r>
      <w:proofErr w:type="spellEnd"/>
      <w:r w:rsidRPr="00304042">
        <w:rPr>
          <w:bCs/>
        </w:rPr>
        <w:t xml:space="preserve"> </w:t>
      </w:r>
      <w:proofErr w:type="spellStart"/>
      <w:r w:rsidRPr="00304042">
        <w:rPr>
          <w:bCs/>
        </w:rPr>
        <w:t>kü</w:t>
      </w:r>
      <w:proofErr w:type="spellEnd"/>
      <w:r w:rsidRPr="00304042">
        <w:rPr>
          <w:bCs/>
        </w:rPr>
        <w:t xml:space="preserve"> omanik ei luba </w:t>
      </w:r>
      <w:r>
        <w:rPr>
          <w:bCs/>
        </w:rPr>
        <w:t>tööde teostamist omal maal</w:t>
      </w:r>
      <w:r w:rsidRPr="00304042">
        <w:rPr>
          <w:bCs/>
        </w:rPr>
        <w:t>.</w:t>
      </w:r>
      <w:r>
        <w:rPr>
          <w:bCs/>
        </w:rPr>
        <w:t xml:space="preserve"> </w:t>
      </w:r>
      <w:r w:rsidRPr="00304042">
        <w:rPr>
          <w:bCs/>
        </w:rPr>
        <w:t xml:space="preserve">Uus truup T39 koos </w:t>
      </w:r>
      <w:proofErr w:type="spellStart"/>
      <w:r w:rsidRPr="00304042">
        <w:rPr>
          <w:bCs/>
        </w:rPr>
        <w:t>mahasõidukohaga</w:t>
      </w:r>
      <w:proofErr w:type="spellEnd"/>
      <w:r w:rsidRPr="00304042">
        <w:rPr>
          <w:bCs/>
        </w:rPr>
        <w:t xml:space="preserve"> M5 ehitatakse juurdepääsuks </w:t>
      </w:r>
      <w:proofErr w:type="spellStart"/>
      <w:r w:rsidRPr="00304042">
        <w:rPr>
          <w:bCs/>
        </w:rPr>
        <w:t>Päidi</w:t>
      </w:r>
      <w:proofErr w:type="spellEnd"/>
      <w:r w:rsidRPr="00304042">
        <w:rPr>
          <w:bCs/>
        </w:rPr>
        <w:t xml:space="preserve"> katastriüksusele. Taagepera-</w:t>
      </w:r>
      <w:proofErr w:type="spellStart"/>
      <w:r w:rsidRPr="00304042">
        <w:rPr>
          <w:bCs/>
        </w:rPr>
        <w:t>Tündre</w:t>
      </w:r>
      <w:proofErr w:type="spellEnd"/>
      <w:r w:rsidRPr="00304042">
        <w:rPr>
          <w:bCs/>
        </w:rPr>
        <w:t xml:space="preserve"> tee Ø 75 cm r/b teetruubi T/38 asemele ehitatakse uus Ø 100 cm plasttruup.</w:t>
      </w:r>
    </w:p>
    <w:p w14:paraId="29C4501B" w14:textId="05558AF1" w:rsidR="006A77F2" w:rsidRPr="0091650B" w:rsidRDefault="0091650B" w:rsidP="006A77F2">
      <w:pPr>
        <w:suppressAutoHyphens w:val="0"/>
        <w:autoSpaceDE w:val="0"/>
        <w:autoSpaceDN w:val="0"/>
        <w:adjustRightInd w:val="0"/>
        <w:jc w:val="both"/>
      </w:pPr>
      <w:bookmarkStart w:id="18" w:name="_Hlk120101388"/>
      <w:r w:rsidRPr="0091650B">
        <w:rPr>
          <w:bCs/>
        </w:rPr>
        <w:t xml:space="preserve">Kõikidele </w:t>
      </w:r>
      <w:r w:rsidR="00304042">
        <w:rPr>
          <w:bCs/>
        </w:rPr>
        <w:t>3</w:t>
      </w:r>
      <w:r w:rsidRPr="0091650B">
        <w:rPr>
          <w:bCs/>
        </w:rPr>
        <w:t xml:space="preserve">0 kuni </w:t>
      </w:r>
      <w:r w:rsidR="00304042">
        <w:rPr>
          <w:bCs/>
        </w:rPr>
        <w:t>6</w:t>
      </w:r>
      <w:r w:rsidRPr="0091650B">
        <w:rPr>
          <w:bCs/>
        </w:rPr>
        <w:t xml:space="preserve">0 truupidele on ette nähtud ehitada otsakutele kindlustised </w:t>
      </w:r>
      <w:bookmarkEnd w:id="18"/>
      <w:r w:rsidRPr="0091650B">
        <w:rPr>
          <w:bCs/>
        </w:rPr>
        <w:t xml:space="preserve">mattotsakutena tüüpotsakutega: MAO. Truupide mattotsakud, tüüp MAO, tuleb ehitada vastavalt kogumikule </w:t>
      </w:r>
      <w:r w:rsidRPr="0091650B">
        <w:rPr>
          <w:bCs/>
        </w:rPr>
        <w:lastRenderedPageBreak/>
        <w:t>„Maaparandusrajatiste tüüpjoonised“ (Tallinn 2013) joonis 3.1-1 kuni 3.1-2. Otsakute rajamiseks truupidele tuleb kasutada nõlvust 1:1,5.</w:t>
      </w:r>
      <w:r w:rsidR="00E80A4E" w:rsidRPr="0091650B">
        <w:rPr>
          <w:bCs/>
        </w:rPr>
        <w:t xml:space="preserve"> </w:t>
      </w:r>
      <w:r w:rsidR="00304042" w:rsidRPr="00304042">
        <w:rPr>
          <w:bCs/>
        </w:rPr>
        <w:t xml:space="preserve">Kõikidele </w:t>
      </w:r>
      <w:r w:rsidR="00304042">
        <w:rPr>
          <w:bCs/>
        </w:rPr>
        <w:t>8</w:t>
      </w:r>
      <w:r w:rsidR="00304042" w:rsidRPr="00304042">
        <w:rPr>
          <w:bCs/>
        </w:rPr>
        <w:t xml:space="preserve">0 kuni </w:t>
      </w:r>
      <w:r w:rsidR="00304042">
        <w:rPr>
          <w:bCs/>
        </w:rPr>
        <w:t>10</w:t>
      </w:r>
      <w:r w:rsidR="00304042" w:rsidRPr="00304042">
        <w:rPr>
          <w:bCs/>
        </w:rPr>
        <w:t xml:space="preserve">0 truupidele on ette nähtud ehitada otsakutele kindlustised </w:t>
      </w:r>
      <w:r w:rsidRPr="0091650B">
        <w:rPr>
          <w:bCs/>
        </w:rPr>
        <w:t>kiviotsak</w:t>
      </w:r>
      <w:r w:rsidR="00AF518D" w:rsidRPr="0091650B">
        <w:rPr>
          <w:bCs/>
        </w:rPr>
        <w:t xml:space="preserve"> K</w:t>
      </w:r>
      <w:r w:rsidR="00E80A4E" w:rsidRPr="0091650B">
        <w:rPr>
          <w:bCs/>
        </w:rPr>
        <w:t xml:space="preserve">OK. </w:t>
      </w:r>
      <w:r w:rsidR="00D93D2A" w:rsidRPr="0091650B">
        <w:rPr>
          <w:bCs/>
        </w:rPr>
        <w:t xml:space="preserve">Otsakute rajamiseks truupidele tuleb kasutada nõlvust 1:1,5 ning järgida vastavaid tüüpjooniseid väljaandest „Maaparandusrajatiste tüüpjoonised“ (Tallinn 2013). </w:t>
      </w:r>
      <w:r w:rsidR="00AF518D" w:rsidRPr="0091650B">
        <w:t>K</w:t>
      </w:r>
      <w:r w:rsidR="006A77F2" w:rsidRPr="0091650B">
        <w:t>OK tüüpi otsakute ehitamisel tuleb kivikindlustuse alune kraavi nõlv süvistada, et peale kindlustuse ehitamist kindlustus ja nõlv oleksid ühes tasapinnas.</w:t>
      </w:r>
      <w:r w:rsidR="00412ECE" w:rsidRPr="0091650B">
        <w:t xml:space="preserve"> </w:t>
      </w:r>
      <w:r w:rsidR="00AF518D" w:rsidRPr="0091650B">
        <w:t>K</w:t>
      </w:r>
      <w:r w:rsidR="00412ECE" w:rsidRPr="0091650B">
        <w:t>OK otsakute rajamisel ei kasutata geotekstiili kivide all.</w:t>
      </w:r>
      <w:r w:rsidR="009459D4" w:rsidRPr="0091650B">
        <w:t xml:space="preserve"> </w:t>
      </w:r>
      <w:bookmarkStart w:id="19" w:name="_Hlk113011941"/>
      <w:r w:rsidR="009459D4" w:rsidRPr="0091650B">
        <w:t xml:space="preserve">Otsakute ja nõlvade kindlustamisel võib kasutada </w:t>
      </w:r>
      <w:proofErr w:type="spellStart"/>
      <w:r w:rsidR="009459D4" w:rsidRPr="0091650B">
        <w:t>hüdrokülvi</w:t>
      </w:r>
      <w:proofErr w:type="spellEnd"/>
      <w:r w:rsidR="009459D4" w:rsidRPr="0091650B">
        <w:t xml:space="preserve">, kuid see peab olema teostatud 50 päeva enne ehituse lõpptähtaega ja ehituse üle andes peab otsakul/kindlustusel </w:t>
      </w:r>
      <w:r w:rsidR="003F5C9D" w:rsidRPr="0091650B">
        <w:t>kasvama ühtlane elujõuline haljastus.</w:t>
      </w:r>
      <w:bookmarkEnd w:id="19"/>
      <w:r w:rsidR="009459D4" w:rsidRPr="0091650B">
        <w:t xml:space="preserve">  </w:t>
      </w:r>
    </w:p>
    <w:p w14:paraId="0224DB75" w14:textId="088D5D33" w:rsidR="0091650B" w:rsidRPr="0091650B" w:rsidRDefault="0091650B" w:rsidP="006A77F2">
      <w:pPr>
        <w:suppressAutoHyphens w:val="0"/>
        <w:autoSpaceDE w:val="0"/>
        <w:autoSpaceDN w:val="0"/>
        <w:adjustRightInd w:val="0"/>
        <w:jc w:val="both"/>
      </w:pPr>
      <w:r w:rsidRPr="0091650B">
        <w:t>Tähispostid tuleb paigaldada teealustele truupidele 1</w:t>
      </w:r>
      <w:r w:rsidR="00304042">
        <w:t>8</w:t>
      </w:r>
      <w:r w:rsidRPr="0091650B">
        <w:t xml:space="preserve"> tk, vastavalt maaparanduse tüüpjoonistele. </w:t>
      </w:r>
      <w:bookmarkStart w:id="20" w:name="_Hlk92456787"/>
      <w:r w:rsidRPr="0091650B">
        <w:t>Tähispost paigaldada truubi sissevoolu ja väljavoolu kohale sõidutee serva. Tähispostid tuleb paigaldada mulde servast vähemalt 0,35m kaugusele ja sõidutee servast vähemalt 0,75m kaugusele.</w:t>
      </w:r>
      <w:bookmarkEnd w:id="20"/>
    </w:p>
    <w:p w14:paraId="01208449" w14:textId="323D2D98" w:rsidR="00931549" w:rsidRDefault="00931549" w:rsidP="006A77F2">
      <w:pPr>
        <w:suppressAutoHyphens w:val="0"/>
        <w:autoSpaceDE w:val="0"/>
        <w:autoSpaceDN w:val="0"/>
        <w:adjustRightInd w:val="0"/>
        <w:jc w:val="both"/>
      </w:pPr>
      <w:r w:rsidRPr="0091650B">
        <w:t>Välja kaevatud vanad r/b truubitorud tuleb rekonstrueeritavalt alalt ära vedada ja utiliseerida.</w:t>
      </w:r>
    </w:p>
    <w:p w14:paraId="2A3D3521" w14:textId="42DE297D" w:rsidR="00023945" w:rsidRDefault="00304042" w:rsidP="00023945">
      <w:pPr>
        <w:suppressAutoHyphens w:val="0"/>
        <w:autoSpaceDE w:val="0"/>
        <w:autoSpaceDN w:val="0"/>
        <w:adjustRightInd w:val="0"/>
        <w:jc w:val="both"/>
      </w:pPr>
      <w:r w:rsidRPr="00304042">
        <w:rPr>
          <w:b/>
          <w:bCs/>
        </w:rPr>
        <w:t>Marjamäe-</w:t>
      </w:r>
      <w:proofErr w:type="spellStart"/>
      <w:r w:rsidRPr="00304042">
        <w:rPr>
          <w:b/>
          <w:bCs/>
        </w:rPr>
        <w:t>Umpalu</w:t>
      </w:r>
      <w:proofErr w:type="spellEnd"/>
      <w:r w:rsidRPr="00304042">
        <w:rPr>
          <w:b/>
          <w:bCs/>
        </w:rPr>
        <w:t xml:space="preserve"> tee (2,44 km)</w:t>
      </w:r>
      <w:r w:rsidR="00DB3B1A" w:rsidRPr="0060788D">
        <w:t xml:space="preserve"> </w:t>
      </w:r>
      <w:r w:rsidR="00023945">
        <w:t>algab Taagepera-</w:t>
      </w:r>
      <w:proofErr w:type="spellStart"/>
      <w:r w:rsidR="00023945">
        <w:t>Kollaspalu</w:t>
      </w:r>
      <w:proofErr w:type="spellEnd"/>
      <w:r w:rsidR="00023945">
        <w:t xml:space="preserve"> teelt ning lõpeb ristumisel Taagepera-</w:t>
      </w:r>
      <w:proofErr w:type="spellStart"/>
      <w:r w:rsidR="00023945">
        <w:t>Tündre</w:t>
      </w:r>
      <w:proofErr w:type="spellEnd"/>
      <w:r w:rsidR="00023945">
        <w:t xml:space="preserve"> teega. Tee asub riigimaal (RMK) ja eramaal. Marjamäe-</w:t>
      </w:r>
      <w:proofErr w:type="spellStart"/>
      <w:r w:rsidR="00023945">
        <w:t>Umpalu</w:t>
      </w:r>
      <w:proofErr w:type="spellEnd"/>
      <w:r w:rsidR="00023945">
        <w:t xml:space="preserve"> tee on kahepoolse teekraaviga kruusatee. Teel esineb löökauke ja läbivajumisi, kohati on </w:t>
      </w:r>
      <w:proofErr w:type="spellStart"/>
      <w:r w:rsidR="00023945">
        <w:t>greiderdamise</w:t>
      </w:r>
      <w:proofErr w:type="spellEnd"/>
      <w:r w:rsidR="00023945">
        <w:t xml:space="preserve"> tulemusel tekkinud teekattest kõrgemad perved, mis ei lase sademeveel teekattelt ära voolata. Tee kruuskate on nõrk. Tee katend koosneb kruusliivast. Kruusliiv on valdavalt tolmne, kergelt mullane ning mittedreeniv. Katendi paksus on 0,10-0,20 m ja pealt laius on 3,4-4,0 m. Tee mulle koosneb kohalikust ümberpööratud pinnasest (kraavide väljakaevatud pinnas), milleks on üldjuhul mullasegused liivad, kuid esineb ka liivsavi ja turvast. Tee mulde all on enamasti säilinud mullakiht. Mulde paksus on 0,3-0,8 m ja pealt laius 4,9-7,8 m. Vajalik on mulde rekonstrueerimine ja uue katendi ehitamine. </w:t>
      </w:r>
      <w:bookmarkStart w:id="21" w:name="_Hlk120102532"/>
      <w:r w:rsidR="00023945">
        <w:t xml:space="preserve">Tee katendi 4,5 m laiuseks </w:t>
      </w:r>
      <w:bookmarkEnd w:id="21"/>
      <w:r w:rsidR="00023945">
        <w:t xml:space="preserve">ehitamiseks on kohati tarvilik teemulde laiendamiseks olemasoleva tee </w:t>
      </w:r>
      <w:proofErr w:type="spellStart"/>
      <w:r w:rsidR="00023945">
        <w:t>mahakaeve</w:t>
      </w:r>
      <w:proofErr w:type="spellEnd"/>
      <w:r w:rsidR="00023945">
        <w:t xml:space="preserve"> koos pinnase peale laadimise ja veoga. </w:t>
      </w:r>
    </w:p>
    <w:p w14:paraId="4DCC12DA" w14:textId="77777777" w:rsidR="00127C07" w:rsidRDefault="00023945" w:rsidP="00023945">
      <w:pPr>
        <w:suppressAutoHyphens w:val="0"/>
        <w:autoSpaceDE w:val="0"/>
        <w:autoSpaceDN w:val="0"/>
        <w:adjustRightInd w:val="0"/>
        <w:jc w:val="both"/>
      </w:pPr>
      <w:bookmarkStart w:id="22" w:name="_Hlk120102577"/>
      <w:r>
        <w:t xml:space="preserve">Tee rekonstrueerimise järgne katendi pealt laius on 4,5 m. </w:t>
      </w:r>
      <w:bookmarkEnd w:id="22"/>
      <w:r>
        <w:t xml:space="preserve">Teele on kandva kihi ja olemasoleva katendi eraldamiseks ette nähtud </w:t>
      </w:r>
      <w:bookmarkStart w:id="23" w:name="_Hlk120102616"/>
      <w:r>
        <w:t xml:space="preserve">geotekstiil </w:t>
      </w:r>
      <w:r w:rsidRPr="00023945">
        <w:t xml:space="preserve">(Deklareeritud tõmbetugevus MD/CMD ≥20 </w:t>
      </w:r>
      <w:proofErr w:type="spellStart"/>
      <w:r w:rsidRPr="00023945">
        <w:t>kN</w:t>
      </w:r>
      <w:proofErr w:type="spellEnd"/>
      <w:r w:rsidRPr="00023945">
        <w:t>/m, 5,0 m lai)</w:t>
      </w:r>
      <w:r>
        <w:t>. Kandvaks kihiks on 20 cm sorteeritud kruusa, Pos 4 ja kulumiskihiks 10 cm purustatud kruusa, Pos6.</w:t>
      </w:r>
      <w:bookmarkEnd w:id="23"/>
      <w:r>
        <w:t xml:space="preserve"> </w:t>
      </w:r>
    </w:p>
    <w:p w14:paraId="66989470" w14:textId="6B889F08" w:rsidR="00DB3B1A" w:rsidRPr="0060788D" w:rsidRDefault="00023945" w:rsidP="00023945">
      <w:pPr>
        <w:suppressAutoHyphens w:val="0"/>
        <w:autoSpaceDE w:val="0"/>
        <w:autoSpaceDN w:val="0"/>
        <w:adjustRightInd w:val="0"/>
        <w:jc w:val="both"/>
      </w:pPr>
      <w:r>
        <w:t xml:space="preserve">Teele rajatakse 6 </w:t>
      </w:r>
      <w:proofErr w:type="spellStart"/>
      <w:r>
        <w:t>mahasõidukohta</w:t>
      </w:r>
      <w:proofErr w:type="spellEnd"/>
      <w:r>
        <w:t xml:space="preserve"> M3, 10 </w:t>
      </w:r>
      <w:proofErr w:type="spellStart"/>
      <w:r>
        <w:t>mahasõidukohta</w:t>
      </w:r>
      <w:proofErr w:type="spellEnd"/>
      <w:r>
        <w:t xml:space="preserve"> M5 ja 2 teede T-kujulist ristmikku R-T.</w:t>
      </w:r>
      <w:r w:rsidR="00127C07">
        <w:t xml:space="preserve"> </w:t>
      </w:r>
      <w:proofErr w:type="spellStart"/>
      <w:r>
        <w:t>Mahasõidukohtade</w:t>
      </w:r>
      <w:proofErr w:type="spellEnd"/>
      <w:r>
        <w:t xml:space="preserve"> M3 ja M5 katendiks on ette nähtud ühekihiline sorteeritud kruus, Pos 4, kihipaksusega 40 cm. R-T- katendiks on ette nähtud kahekihiline kruus. Aluseks on sorteeritud kruus Pos 4 kihipaksusega 20 cm ja katteks purustatud kruus Pos 6 kihipaksusega 10 cm. </w:t>
      </w:r>
    </w:p>
    <w:p w14:paraId="398610F9" w14:textId="4DB90DE0" w:rsidR="00023945" w:rsidRDefault="00304042" w:rsidP="00023945">
      <w:pPr>
        <w:suppressAutoHyphens w:val="0"/>
        <w:autoSpaceDE w:val="0"/>
        <w:autoSpaceDN w:val="0"/>
        <w:adjustRightInd w:val="0"/>
        <w:jc w:val="both"/>
      </w:pPr>
      <w:r w:rsidRPr="00304042">
        <w:rPr>
          <w:b/>
          <w:bCs/>
        </w:rPr>
        <w:t>Taagepera-</w:t>
      </w:r>
      <w:proofErr w:type="spellStart"/>
      <w:r w:rsidRPr="00304042">
        <w:rPr>
          <w:b/>
          <w:bCs/>
        </w:rPr>
        <w:t>Kollaspalu</w:t>
      </w:r>
      <w:proofErr w:type="spellEnd"/>
      <w:r w:rsidRPr="00304042">
        <w:rPr>
          <w:b/>
          <w:bCs/>
        </w:rPr>
        <w:t xml:space="preserve"> tee (1,16 km)</w:t>
      </w:r>
      <w:r w:rsidR="00DB3B1A" w:rsidRPr="0060788D">
        <w:t xml:space="preserve"> </w:t>
      </w:r>
      <w:r w:rsidR="00023945">
        <w:t>rekonstrueeritav osa algab Taagepera-</w:t>
      </w:r>
      <w:proofErr w:type="spellStart"/>
      <w:r w:rsidR="00023945">
        <w:t>Kollaspalu</w:t>
      </w:r>
      <w:proofErr w:type="spellEnd"/>
      <w:r w:rsidR="00023945">
        <w:t xml:space="preserve"> ja Juudi tee ristumiskohalt ja lõpeb Marjamäe-</w:t>
      </w:r>
      <w:proofErr w:type="spellStart"/>
      <w:r w:rsidR="00023945">
        <w:t>Umpalu</w:t>
      </w:r>
      <w:proofErr w:type="spellEnd"/>
      <w:r w:rsidR="00023945">
        <w:t xml:space="preserve"> teega ristumise juures. Tee asub riigi- ja munitsipaalmaal. Taagepera-</w:t>
      </w:r>
      <w:proofErr w:type="spellStart"/>
      <w:r w:rsidR="00023945">
        <w:t>Kollaspalu</w:t>
      </w:r>
      <w:proofErr w:type="spellEnd"/>
      <w:r w:rsidR="00023945">
        <w:t xml:space="preserve"> tee on valdavalt kahepoolse teekraaviga kruusatee. Tee alguses ja lõpus esineb ka kraavita lõik. Tee alguses on munitsipaalmaal asuval 0,17 km lõigul tee katet parandatud purustatud kruusaga. Riigimaal asuval teel esineb löökauke ja läbivajumisi, kohati on </w:t>
      </w:r>
      <w:proofErr w:type="spellStart"/>
      <w:r w:rsidR="00023945">
        <w:t>greiderdamise</w:t>
      </w:r>
      <w:proofErr w:type="spellEnd"/>
      <w:r w:rsidR="00023945">
        <w:t xml:space="preserve"> tulemusel tekkinud teekattest kõrgemad perved, mis ei lase sadeveel teekattelt ära voolata. Tee kruuskate on nõrk. Tee katend koosneb kruusliivast. Kruusliiv on valdavalt tolmne, kergelt mullane ning mittedreeniv. Katendi paksus on 0,10-0,25 m ja pealt laius on 3,8-4,2 m. Tee mulle koosneb kohalikust ümberpööratud pinnasest (kraavide väljakaevatud pinnas), milleks on üldjuhul mullasegused liivad, saviliivad, liivsavid ja turvas. Tee mulde all on enamasti säilinud mullakiht. Mulde paksus on 0,2-0,4 m ja pealt</w:t>
      </w:r>
      <w:r w:rsidR="00127C07">
        <w:t xml:space="preserve"> </w:t>
      </w:r>
      <w:r w:rsidR="00023945">
        <w:t xml:space="preserve">laius 5,2-8,1 m. </w:t>
      </w:r>
      <w:r w:rsidR="00127C07" w:rsidRPr="00127C07">
        <w:t>Tee katendi 4,5 m laiuseks</w:t>
      </w:r>
      <w:r w:rsidR="00023945">
        <w:t xml:space="preserve"> ehitamiseks on kohati tarvilik teemulde laiendamiseks teekraavid ümber kaevata. </w:t>
      </w:r>
    </w:p>
    <w:p w14:paraId="5E1C8323" w14:textId="77777777" w:rsidR="00127C07" w:rsidRDefault="00127C07" w:rsidP="00023945">
      <w:pPr>
        <w:suppressAutoHyphens w:val="0"/>
        <w:autoSpaceDE w:val="0"/>
        <w:autoSpaceDN w:val="0"/>
        <w:adjustRightInd w:val="0"/>
        <w:jc w:val="both"/>
      </w:pPr>
      <w:r w:rsidRPr="00127C07">
        <w:lastRenderedPageBreak/>
        <w:t xml:space="preserve">Tee rekonstrueerimise järgne katendi pealt laius on 4,5 m. </w:t>
      </w:r>
      <w:r w:rsidR="00023945">
        <w:t xml:space="preserve">Teele on kandva kihi ja olemasoleva katendi eraldamiseks ette nähtud vahemikus pk 6+99 kuni 9+75 </w:t>
      </w:r>
      <w:r w:rsidRPr="00127C07">
        <w:t>(PET või PP, Deklareeritud tõmbetugevus MD/CMD ≥50/50kN +geotekstiil 120g/m</w:t>
      </w:r>
      <w:r w:rsidRPr="00127C07">
        <w:rPr>
          <w:vertAlign w:val="superscript"/>
        </w:rPr>
        <w:t>2</w:t>
      </w:r>
      <w:r w:rsidRPr="00127C07">
        <w:t>)</w:t>
      </w:r>
      <w:r w:rsidR="00023945">
        <w:t xml:space="preserve">, ülejäänud lõikudel </w:t>
      </w:r>
      <w:r w:rsidRPr="00127C07">
        <w:t xml:space="preserve">geotekstiil (Deklareeritud tõmbetugevus MD/CMD ≥20 </w:t>
      </w:r>
      <w:proofErr w:type="spellStart"/>
      <w:r w:rsidRPr="00127C07">
        <w:t>kN</w:t>
      </w:r>
      <w:proofErr w:type="spellEnd"/>
      <w:r w:rsidRPr="00127C07">
        <w:t xml:space="preserve">/m, 5,0 m lai). Kandvaks kihiks on 20 cm </w:t>
      </w:r>
      <w:bookmarkStart w:id="24" w:name="_Hlk120102702"/>
      <w:r w:rsidRPr="00127C07">
        <w:t xml:space="preserve">sorteeritud </w:t>
      </w:r>
      <w:bookmarkEnd w:id="24"/>
      <w:r w:rsidRPr="00127C07">
        <w:t>kruusa, Pos 4 ja kulumiskihiks 10 cm purustatud kruusa, Pos6.</w:t>
      </w:r>
      <w:r w:rsidR="00023945">
        <w:t xml:space="preserve"> </w:t>
      </w:r>
    </w:p>
    <w:p w14:paraId="6039D1F9" w14:textId="159D6808" w:rsidR="00023945" w:rsidRDefault="00023945" w:rsidP="00023945">
      <w:pPr>
        <w:suppressAutoHyphens w:val="0"/>
        <w:autoSpaceDE w:val="0"/>
        <w:autoSpaceDN w:val="0"/>
        <w:adjustRightInd w:val="0"/>
        <w:jc w:val="both"/>
      </w:pPr>
      <w:r>
        <w:t xml:space="preserve">Teele </w:t>
      </w:r>
      <w:r w:rsidR="00127C07">
        <w:t>rajatakse</w:t>
      </w:r>
      <w:r>
        <w:t xml:space="preserve"> 12 </w:t>
      </w:r>
      <w:proofErr w:type="spellStart"/>
      <w:r>
        <w:t>mahasõidukohta</w:t>
      </w:r>
      <w:proofErr w:type="spellEnd"/>
      <w:r>
        <w:t xml:space="preserve"> M3, 1 </w:t>
      </w:r>
      <w:proofErr w:type="spellStart"/>
      <w:r>
        <w:t>mahasõidukoht</w:t>
      </w:r>
      <w:proofErr w:type="spellEnd"/>
      <w:r>
        <w:t xml:space="preserve"> M5 ja 1 teede T-kujuline ristmik R-T.</w:t>
      </w:r>
      <w:r w:rsidR="00127C07">
        <w:t xml:space="preserve"> </w:t>
      </w:r>
      <w:proofErr w:type="spellStart"/>
      <w:r>
        <w:t>Mahasõidukohtade</w:t>
      </w:r>
      <w:proofErr w:type="spellEnd"/>
      <w:r>
        <w:t xml:space="preserve"> M3 ja M5 katendiks on ette nähtud ühekihiline </w:t>
      </w:r>
      <w:r w:rsidR="00127C07" w:rsidRPr="00127C07">
        <w:t xml:space="preserve">sorteeritud </w:t>
      </w:r>
      <w:r>
        <w:t xml:space="preserve">kruus, Pos 4, kihipaksusega 40 cm. R-T- katendiks on ette nähtud kahekihiline kruus. Aluseks on </w:t>
      </w:r>
      <w:r w:rsidR="00127C07" w:rsidRPr="00127C07">
        <w:t xml:space="preserve">sorteeritud </w:t>
      </w:r>
      <w:r>
        <w:t xml:space="preserve">kruus Pos 4 kihipaksusega 20 cm ja katteks purustatud kruus Pos 6 kihipaksusega 10 cm. Teele </w:t>
      </w:r>
      <w:r w:rsidR="00127C07">
        <w:t>rajatakse</w:t>
      </w:r>
      <w:r>
        <w:t xml:space="preserve"> kaks tee plaanikõveriku sõidutee sisekülje laiendit. Rekonstrueeritava tee ja olemasoleva tee katendi sujuvaks kokku</w:t>
      </w:r>
      <w:r w:rsidR="00127C07">
        <w:t xml:space="preserve"> </w:t>
      </w:r>
      <w:r>
        <w:t xml:space="preserve">viimiseks </w:t>
      </w:r>
      <w:r w:rsidR="00127C07">
        <w:t>rajatakse</w:t>
      </w:r>
      <w:r>
        <w:t xml:space="preserve"> kolm 10 m pikkust lõiku. </w:t>
      </w:r>
      <w:r w:rsidR="00127C07">
        <w:t>Kaks tee</w:t>
      </w:r>
      <w:r>
        <w:t xml:space="preserve"> alguses R-T ristmiku harude kokku</w:t>
      </w:r>
      <w:r w:rsidR="00127C07">
        <w:t xml:space="preserve"> </w:t>
      </w:r>
      <w:r>
        <w:t>viimiseks Juudi teega ja olevasse seisukorda jääva Taagepera-</w:t>
      </w:r>
      <w:proofErr w:type="spellStart"/>
      <w:r>
        <w:t>Kollaspalu</w:t>
      </w:r>
      <w:proofErr w:type="spellEnd"/>
      <w:r>
        <w:t xml:space="preserve"> teega ning </w:t>
      </w:r>
      <w:r w:rsidR="00127C07">
        <w:t>üks tee</w:t>
      </w:r>
      <w:r>
        <w:t xml:space="preserve"> lõpu kokku</w:t>
      </w:r>
      <w:r w:rsidR="00127C07">
        <w:t xml:space="preserve"> </w:t>
      </w:r>
      <w:r>
        <w:t>viimiseks olevasse seisukorda jääva Taagepera-</w:t>
      </w:r>
      <w:proofErr w:type="spellStart"/>
      <w:r>
        <w:t>Kollaspalu</w:t>
      </w:r>
      <w:proofErr w:type="spellEnd"/>
      <w:r>
        <w:t xml:space="preserve"> teega.</w:t>
      </w:r>
    </w:p>
    <w:p w14:paraId="25B71918" w14:textId="19D63230" w:rsidR="00DB3B1A" w:rsidRDefault="00304042" w:rsidP="00127C07">
      <w:pPr>
        <w:suppressAutoHyphens w:val="0"/>
        <w:autoSpaceDE w:val="0"/>
        <w:autoSpaceDN w:val="0"/>
        <w:adjustRightInd w:val="0"/>
        <w:jc w:val="both"/>
      </w:pPr>
      <w:r w:rsidRPr="00304042">
        <w:rPr>
          <w:b/>
          <w:bCs/>
        </w:rPr>
        <w:t>Taagepera-</w:t>
      </w:r>
      <w:proofErr w:type="spellStart"/>
      <w:r w:rsidRPr="00304042">
        <w:rPr>
          <w:b/>
          <w:bCs/>
        </w:rPr>
        <w:t>Tündre</w:t>
      </w:r>
      <w:proofErr w:type="spellEnd"/>
      <w:r w:rsidRPr="00304042">
        <w:rPr>
          <w:b/>
          <w:bCs/>
        </w:rPr>
        <w:t xml:space="preserve"> tee</w:t>
      </w:r>
      <w:r w:rsidR="00DB3B1A" w:rsidRPr="0060788D">
        <w:t xml:space="preserve"> </w:t>
      </w:r>
      <w:r w:rsidR="00127C07">
        <w:t xml:space="preserve">siin hooldatakse truubid T40 ja T41, rekonstrueeritakse truubid T38 ja T42 ning ehitatakse truup T39. Teele rajatakse 2 </w:t>
      </w:r>
      <w:proofErr w:type="spellStart"/>
      <w:r w:rsidR="00127C07">
        <w:t>mahasõidukohta</w:t>
      </w:r>
      <w:proofErr w:type="spellEnd"/>
      <w:r w:rsidR="00127C07">
        <w:t xml:space="preserve"> M5. </w:t>
      </w:r>
      <w:proofErr w:type="spellStart"/>
      <w:r w:rsidR="00127C07">
        <w:t>Mahasõidukoha</w:t>
      </w:r>
      <w:proofErr w:type="spellEnd"/>
      <w:r w:rsidR="00127C07">
        <w:t xml:space="preserve"> M5 katendiks on ette nähtud ühekihiline sorteeritud kruus, Pos 4, kihipaksusega 40 cm. Rekonstrueeritava Marjamäe-</w:t>
      </w:r>
      <w:proofErr w:type="spellStart"/>
      <w:r w:rsidR="00127C07">
        <w:t>Umpalu</w:t>
      </w:r>
      <w:proofErr w:type="spellEnd"/>
      <w:r w:rsidR="00127C07">
        <w:t xml:space="preserve"> tee T-kujulise ristmiku R-T harude kokku viimiseks Taagepera-</w:t>
      </w:r>
      <w:proofErr w:type="spellStart"/>
      <w:r w:rsidR="00127C07">
        <w:t>Tündre</w:t>
      </w:r>
      <w:proofErr w:type="spellEnd"/>
      <w:r w:rsidR="00127C07">
        <w:t xml:space="preserve"> teega rajatakse kaks 10 m pikkust lõiku</w:t>
      </w:r>
      <w:r w:rsidR="00DB3B1A">
        <w:t>.</w:t>
      </w:r>
    </w:p>
    <w:p w14:paraId="39F41EF2" w14:textId="65540CD1" w:rsidR="00B20B8C" w:rsidRPr="00332044" w:rsidRDefault="00B20B8C" w:rsidP="00B20B8C">
      <w:pPr>
        <w:suppressAutoHyphens w:val="0"/>
        <w:autoSpaceDE w:val="0"/>
        <w:autoSpaceDN w:val="0"/>
        <w:adjustRightInd w:val="0"/>
        <w:jc w:val="both"/>
        <w:rPr>
          <w:highlight w:val="yellow"/>
        </w:rPr>
      </w:pPr>
    </w:p>
    <w:p w14:paraId="2736B69A" w14:textId="24C2B174" w:rsidR="00333D29" w:rsidRPr="00DB3B1A" w:rsidRDefault="00333D29" w:rsidP="00333D29">
      <w:pPr>
        <w:suppressAutoHyphens w:val="0"/>
        <w:autoSpaceDE w:val="0"/>
        <w:autoSpaceDN w:val="0"/>
        <w:adjustRightInd w:val="0"/>
        <w:jc w:val="both"/>
      </w:pPr>
      <w:r w:rsidRPr="00DB3B1A">
        <w:t>Ristumiskohtadele paigaldatakse liiklusmärgid nr 221 "Anna teed" komplekt koos eelteavitusmärgiga 221+811, liiklusmärk nr 644 "Tee nimetus" (2tk) ja liiklusmärk nr 341 "Massipiirang" komplekt koos lisateatetahvliga 891b "Välja arvatud RMK loal".</w:t>
      </w:r>
    </w:p>
    <w:p w14:paraId="5D386DAD" w14:textId="77777777" w:rsidR="00581D9E" w:rsidRPr="00DB3B1A" w:rsidRDefault="00581D9E" w:rsidP="006A77F2">
      <w:pPr>
        <w:suppressAutoHyphens w:val="0"/>
        <w:autoSpaceDE w:val="0"/>
        <w:autoSpaceDN w:val="0"/>
        <w:adjustRightInd w:val="0"/>
        <w:jc w:val="both"/>
      </w:pPr>
    </w:p>
    <w:p w14:paraId="69FBDF7A" w14:textId="748BED26" w:rsidR="002765B1" w:rsidRPr="00DB3B1A" w:rsidRDefault="0024060E" w:rsidP="0024060E">
      <w:pPr>
        <w:suppressAutoHyphens w:val="0"/>
        <w:autoSpaceDE w:val="0"/>
        <w:autoSpaceDN w:val="0"/>
        <w:adjustRightInd w:val="0"/>
        <w:jc w:val="both"/>
      </w:pPr>
      <w:r w:rsidRPr="00DB3B1A">
        <w:t>Ehitusobjektil peab kogu ehituse aja olema tagatud ajakohane ajutine liikluskorraldus vastavalt teostatavatele töödele tuleb paigaldada teedele ajutised liiklusmärgid nr 158 „Teetööd“, nr 331 „Sissesõidu keeld”, nr 552 „</w:t>
      </w:r>
      <w:proofErr w:type="spellStart"/>
      <w:r w:rsidRPr="00DB3B1A">
        <w:t>Umbtee</w:t>
      </w:r>
      <w:proofErr w:type="spellEnd"/>
      <w:r w:rsidRPr="00DB3B1A">
        <w:t>” ja avalikult kasutatavatel teedel tööde tegemiseks nõutavad liiklusskeemi kohased märgid ning lisaks kõik muud juhtumi põhised vajalikud ajutised liiklusmärgid;</w:t>
      </w:r>
      <w:r w:rsidR="00341B72" w:rsidRPr="00DB3B1A">
        <w:t xml:space="preserve"> </w:t>
      </w:r>
    </w:p>
    <w:p w14:paraId="0D416D71" w14:textId="77777777" w:rsidR="00F1307C" w:rsidRPr="00DB3B1A" w:rsidRDefault="00F1307C" w:rsidP="00741615">
      <w:pPr>
        <w:suppressAutoHyphens w:val="0"/>
        <w:autoSpaceDE w:val="0"/>
        <w:autoSpaceDN w:val="0"/>
        <w:adjustRightInd w:val="0"/>
        <w:jc w:val="both"/>
        <w:rPr>
          <w:lang w:eastAsia="et-EE"/>
        </w:rPr>
      </w:pPr>
    </w:p>
    <w:p w14:paraId="28EC3417" w14:textId="77777777" w:rsidR="0024060E" w:rsidRPr="00DB3B1A" w:rsidRDefault="0024060E" w:rsidP="0024060E">
      <w:pPr>
        <w:suppressAutoHyphens w:val="0"/>
        <w:autoSpaceDE w:val="0"/>
        <w:autoSpaceDN w:val="0"/>
        <w:adjustRightInd w:val="0"/>
        <w:jc w:val="both"/>
        <w:rPr>
          <w:color w:val="FF0000"/>
          <w:u w:val="single"/>
          <w:lang w:eastAsia="et-EE"/>
        </w:rPr>
      </w:pPr>
      <w:bookmarkStart w:id="25" w:name="_Hlk88829334"/>
      <w:r w:rsidRPr="00DB3B1A">
        <w:rPr>
          <w:color w:val="FF0000"/>
          <w:u w:val="single"/>
          <w:lang w:eastAsia="et-EE"/>
        </w:rPr>
        <w:t>Hankes tehtud muudatused võrreldes projektiga:</w:t>
      </w:r>
    </w:p>
    <w:p w14:paraId="08970E1B" w14:textId="77777777" w:rsidR="0024060E" w:rsidRPr="00DB3B1A" w:rsidRDefault="0024060E" w:rsidP="00D25E60">
      <w:pPr>
        <w:suppressAutoHyphens w:val="0"/>
        <w:autoSpaceDE w:val="0"/>
        <w:autoSpaceDN w:val="0"/>
        <w:adjustRightInd w:val="0"/>
        <w:jc w:val="both"/>
        <w:rPr>
          <w:color w:val="FF0000"/>
          <w:lang w:eastAsia="et-EE"/>
        </w:rPr>
      </w:pPr>
      <w:r w:rsidRPr="00DB3B1A">
        <w:rPr>
          <w:color w:val="FF0000"/>
          <w:lang w:eastAsia="et-EE"/>
        </w:rPr>
        <w:t>Ehituses kasutatakse erinevalt projektis toodud järgmisi erisusi:</w:t>
      </w:r>
    </w:p>
    <w:p w14:paraId="6CEA28DA" w14:textId="3942D842" w:rsidR="00605A6B" w:rsidRPr="00DB3B1A" w:rsidRDefault="00605A6B" w:rsidP="005C72BA">
      <w:pPr>
        <w:pStyle w:val="Loendilik"/>
        <w:numPr>
          <w:ilvl w:val="0"/>
          <w:numId w:val="43"/>
        </w:numPr>
        <w:tabs>
          <w:tab w:val="left" w:pos="-7371"/>
          <w:tab w:val="left" w:pos="284"/>
        </w:tabs>
        <w:suppressAutoHyphens w:val="0"/>
        <w:autoSpaceDE w:val="0"/>
        <w:autoSpaceDN w:val="0"/>
        <w:adjustRightInd w:val="0"/>
        <w:ind w:left="0" w:firstLine="0"/>
        <w:jc w:val="both"/>
        <w:rPr>
          <w:b/>
          <w:bCs/>
          <w:color w:val="FF0000"/>
          <w:lang w:eastAsia="et-EE"/>
        </w:rPr>
      </w:pPr>
      <w:bookmarkStart w:id="26" w:name="_Hlk89865129"/>
      <w:r w:rsidRPr="00DB3B1A">
        <w:rPr>
          <w:color w:val="FF0000"/>
          <w:lang w:eastAsia="et-EE"/>
        </w:rPr>
        <w:t xml:space="preserve">Projektis toodud </w:t>
      </w:r>
      <w:bookmarkEnd w:id="26"/>
      <w:r w:rsidRPr="00DB3B1A">
        <w:rPr>
          <w:color w:val="FF0000"/>
          <w:lang w:eastAsia="et-EE"/>
        </w:rPr>
        <w:t>truubi otsakute ehitamisel</w:t>
      </w:r>
      <w:bookmarkEnd w:id="25"/>
      <w:r w:rsidRPr="00DB3B1A">
        <w:rPr>
          <w:color w:val="FF0000"/>
          <w:lang w:eastAsia="et-EE"/>
        </w:rPr>
        <w:t xml:space="preserve">, nõlvade kindlustamisel jm. </w:t>
      </w:r>
      <w:r w:rsidR="00D25E60" w:rsidRPr="00DB3B1A">
        <w:rPr>
          <w:color w:val="FF0000"/>
          <w:lang w:eastAsia="et-EE"/>
        </w:rPr>
        <w:t>võib kasutada ainult erosioonitõkke matti, mis koosneb 100% kookoskiududest (350 g/m</w:t>
      </w:r>
      <w:r w:rsidR="00D25E60" w:rsidRPr="00DB3B1A">
        <w:rPr>
          <w:color w:val="FF0000"/>
          <w:vertAlign w:val="superscript"/>
          <w:lang w:eastAsia="et-EE"/>
        </w:rPr>
        <w:t>2</w:t>
      </w:r>
      <w:r w:rsidR="00D25E60" w:rsidRPr="00DB3B1A">
        <w:rPr>
          <w:color w:val="FF0000"/>
          <w:lang w:eastAsia="et-EE"/>
        </w:rPr>
        <w:t xml:space="preserve">) ja mille siduselemendiks on </w:t>
      </w:r>
      <w:proofErr w:type="spellStart"/>
      <w:r w:rsidR="00D25E60" w:rsidRPr="00DB3B1A">
        <w:rPr>
          <w:color w:val="FF0000"/>
          <w:lang w:eastAsia="et-EE"/>
        </w:rPr>
        <w:t>jute</w:t>
      </w:r>
      <w:proofErr w:type="spellEnd"/>
      <w:r w:rsidR="00D25E60" w:rsidRPr="00DB3B1A">
        <w:rPr>
          <w:color w:val="FF0000"/>
          <w:lang w:eastAsia="et-EE"/>
        </w:rPr>
        <w:t xml:space="preserve"> nöör/võrk. K</w:t>
      </w:r>
      <w:r w:rsidRPr="00DB3B1A">
        <w:rPr>
          <w:color w:val="FF0000"/>
          <w:lang w:eastAsia="et-EE"/>
        </w:rPr>
        <w:t>asutatav erosioonitõkke matti peab koosnema 100%</w:t>
      </w:r>
      <w:r w:rsidR="00742AF8" w:rsidRPr="00DB3B1A">
        <w:rPr>
          <w:color w:val="FF0000"/>
          <w:lang w:eastAsia="et-EE"/>
        </w:rPr>
        <w:t xml:space="preserve"> biolagunevast materjalist, mille eluiga on vähemalt 2 aastat.</w:t>
      </w:r>
      <w:r w:rsidRPr="00DB3B1A">
        <w:rPr>
          <w:color w:val="FF0000"/>
          <w:lang w:eastAsia="et-EE"/>
        </w:rPr>
        <w:t xml:space="preserve"> </w:t>
      </w:r>
      <w:r w:rsidR="00742AF8" w:rsidRPr="00DB3B1A">
        <w:rPr>
          <w:b/>
          <w:bCs/>
          <w:color w:val="FF0000"/>
          <w:lang w:eastAsia="et-EE"/>
        </w:rPr>
        <w:t xml:space="preserve">Erosioonitõkke matid, mis sisaldavad </w:t>
      </w:r>
      <w:r w:rsidR="00742AF8" w:rsidRPr="00DB3B1A">
        <w:rPr>
          <w:b/>
          <w:bCs/>
          <w:color w:val="FF0000"/>
          <w:u w:val="single"/>
          <w:lang w:eastAsia="et-EE"/>
        </w:rPr>
        <w:t>p</w:t>
      </w:r>
      <w:r w:rsidRPr="00DB3B1A">
        <w:rPr>
          <w:b/>
          <w:bCs/>
          <w:color w:val="FF0000"/>
          <w:u w:val="single"/>
          <w:lang w:eastAsia="et-EE"/>
        </w:rPr>
        <w:t>last</w:t>
      </w:r>
      <w:r w:rsidR="00663E1B" w:rsidRPr="00DB3B1A">
        <w:rPr>
          <w:b/>
          <w:bCs/>
          <w:color w:val="FF0000"/>
          <w:u w:val="single"/>
          <w:lang w:eastAsia="et-EE"/>
        </w:rPr>
        <w:t>ist sidus</w:t>
      </w:r>
      <w:r w:rsidRPr="00DB3B1A">
        <w:rPr>
          <w:b/>
          <w:bCs/>
          <w:color w:val="FF0000"/>
          <w:u w:val="single"/>
          <w:lang w:eastAsia="et-EE"/>
        </w:rPr>
        <w:t>nöör</w:t>
      </w:r>
      <w:r w:rsidR="00742AF8" w:rsidRPr="00DB3B1A">
        <w:rPr>
          <w:b/>
          <w:bCs/>
          <w:color w:val="FF0000"/>
          <w:u w:val="single"/>
          <w:lang w:eastAsia="et-EE"/>
        </w:rPr>
        <w:t>e</w:t>
      </w:r>
      <w:r w:rsidRPr="00DB3B1A">
        <w:rPr>
          <w:b/>
          <w:bCs/>
          <w:color w:val="FF0000"/>
          <w:u w:val="single"/>
          <w:lang w:eastAsia="et-EE"/>
        </w:rPr>
        <w:t>/võr</w:t>
      </w:r>
      <w:r w:rsidR="00D25E60" w:rsidRPr="00DB3B1A">
        <w:rPr>
          <w:b/>
          <w:bCs/>
          <w:color w:val="FF0000"/>
          <w:u w:val="single"/>
          <w:lang w:eastAsia="et-EE"/>
        </w:rPr>
        <w:t>k</w:t>
      </w:r>
      <w:r w:rsidRPr="00DB3B1A">
        <w:rPr>
          <w:b/>
          <w:bCs/>
          <w:color w:val="FF0000"/>
          <w:u w:val="single"/>
          <w:lang w:eastAsia="et-EE"/>
        </w:rPr>
        <w:t>u</w:t>
      </w:r>
      <w:r w:rsidR="00742AF8" w:rsidRPr="00DB3B1A">
        <w:rPr>
          <w:b/>
          <w:bCs/>
          <w:color w:val="FF0000"/>
          <w:u w:val="single"/>
          <w:lang w:eastAsia="et-EE"/>
        </w:rPr>
        <w:t>sid</w:t>
      </w:r>
      <w:r w:rsidRPr="00DB3B1A">
        <w:rPr>
          <w:b/>
          <w:bCs/>
          <w:color w:val="FF0000"/>
          <w:u w:val="single"/>
          <w:lang w:eastAsia="et-EE"/>
        </w:rPr>
        <w:t xml:space="preserve"> on keelatud.</w:t>
      </w:r>
    </w:p>
    <w:p w14:paraId="546F2A0D" w14:textId="11A582CA" w:rsidR="003F5C9D" w:rsidRPr="00DB3B1A" w:rsidRDefault="003F5C9D" w:rsidP="005C72BA">
      <w:pPr>
        <w:pStyle w:val="Loendilik"/>
        <w:numPr>
          <w:ilvl w:val="0"/>
          <w:numId w:val="43"/>
        </w:numPr>
        <w:tabs>
          <w:tab w:val="left" w:pos="-7371"/>
          <w:tab w:val="left" w:pos="284"/>
        </w:tabs>
        <w:suppressAutoHyphens w:val="0"/>
        <w:autoSpaceDE w:val="0"/>
        <w:autoSpaceDN w:val="0"/>
        <w:adjustRightInd w:val="0"/>
        <w:ind w:left="0" w:firstLine="0"/>
        <w:jc w:val="both"/>
        <w:rPr>
          <w:b/>
          <w:bCs/>
          <w:color w:val="FF0000"/>
          <w:lang w:eastAsia="et-EE"/>
        </w:rPr>
      </w:pPr>
      <w:r w:rsidRPr="00DB3B1A">
        <w:rPr>
          <w:color w:val="FF0000"/>
          <w:lang w:eastAsia="et-EE"/>
        </w:rPr>
        <w:t xml:space="preserve">Otsakute ja nõlvade kindlustamisel võib kasutada </w:t>
      </w:r>
      <w:proofErr w:type="spellStart"/>
      <w:r w:rsidRPr="00DB3B1A">
        <w:rPr>
          <w:color w:val="FF0000"/>
          <w:lang w:eastAsia="et-EE"/>
        </w:rPr>
        <w:t>hüdrokülvi</w:t>
      </w:r>
      <w:proofErr w:type="spellEnd"/>
      <w:r w:rsidRPr="00DB3B1A">
        <w:rPr>
          <w:color w:val="FF0000"/>
          <w:lang w:eastAsia="et-EE"/>
        </w:rPr>
        <w:t>, kuid see peab olema teostatud</w:t>
      </w:r>
      <w:r w:rsidRPr="00DB3B1A">
        <w:rPr>
          <w:b/>
          <w:bCs/>
          <w:color w:val="FF0000"/>
          <w:lang w:eastAsia="et-EE"/>
        </w:rPr>
        <w:t xml:space="preserve"> </w:t>
      </w:r>
      <w:r w:rsidRPr="00DB3B1A">
        <w:rPr>
          <w:b/>
          <w:bCs/>
          <w:color w:val="FF0000"/>
          <w:u w:val="single"/>
          <w:lang w:eastAsia="et-EE"/>
        </w:rPr>
        <w:t>50 päeva</w:t>
      </w:r>
      <w:r w:rsidRPr="00DB3B1A">
        <w:rPr>
          <w:b/>
          <w:bCs/>
          <w:color w:val="FF0000"/>
          <w:lang w:eastAsia="et-EE"/>
        </w:rPr>
        <w:t xml:space="preserve"> </w:t>
      </w:r>
      <w:r w:rsidRPr="00DB3B1A">
        <w:rPr>
          <w:color w:val="FF0000"/>
          <w:lang w:eastAsia="et-EE"/>
        </w:rPr>
        <w:t>enne ehituse lõpptähtaega ja ehituse üle andes peab otsakul/kindlustusel</w:t>
      </w:r>
      <w:r w:rsidRPr="00DB3B1A">
        <w:rPr>
          <w:b/>
          <w:bCs/>
          <w:color w:val="FF0000"/>
          <w:lang w:eastAsia="et-EE"/>
        </w:rPr>
        <w:t xml:space="preserve"> </w:t>
      </w:r>
      <w:r w:rsidRPr="00DB3B1A">
        <w:rPr>
          <w:b/>
          <w:bCs/>
          <w:color w:val="FF0000"/>
          <w:u w:val="single"/>
          <w:lang w:eastAsia="et-EE"/>
        </w:rPr>
        <w:t>kasvama ühtlane elujõuline haljastus.</w:t>
      </w:r>
    </w:p>
    <w:p w14:paraId="34683FCD" w14:textId="64D21684" w:rsidR="00A7002E" w:rsidRPr="00DB3B1A" w:rsidRDefault="00A7002E" w:rsidP="00D25E60">
      <w:pPr>
        <w:pStyle w:val="Loendilik"/>
        <w:numPr>
          <w:ilvl w:val="0"/>
          <w:numId w:val="43"/>
        </w:numPr>
        <w:tabs>
          <w:tab w:val="left" w:pos="-7371"/>
          <w:tab w:val="left" w:pos="284"/>
        </w:tabs>
        <w:suppressAutoHyphens w:val="0"/>
        <w:autoSpaceDE w:val="0"/>
        <w:autoSpaceDN w:val="0"/>
        <w:adjustRightInd w:val="0"/>
        <w:ind w:left="0" w:firstLine="0"/>
        <w:jc w:val="both"/>
        <w:rPr>
          <w:color w:val="FF0000"/>
          <w:lang w:eastAsia="et-EE"/>
        </w:rPr>
      </w:pPr>
      <w:r w:rsidRPr="00DB3B1A">
        <w:rPr>
          <w:color w:val="FF0000"/>
          <w:lang w:eastAsia="et-EE"/>
        </w:rPr>
        <w:t xml:space="preserve">Projektis toodud truubi otsakute ja kivikindlustuste ehitamisel </w:t>
      </w:r>
      <w:r w:rsidRPr="00DB3B1A">
        <w:rPr>
          <w:b/>
          <w:bCs/>
          <w:color w:val="FF0000"/>
          <w:u w:val="single"/>
          <w:lang w:eastAsia="et-EE"/>
        </w:rPr>
        <w:t>on keelatud geotekstiilide kasutamine</w:t>
      </w:r>
      <w:r w:rsidRPr="00DB3B1A">
        <w:rPr>
          <w:color w:val="FF0000"/>
          <w:lang w:eastAsia="et-EE"/>
        </w:rPr>
        <w:t xml:space="preserve"> kivikindlustuste kivide all.</w:t>
      </w:r>
    </w:p>
    <w:p w14:paraId="25A9D1EC" w14:textId="68471B4E" w:rsidR="00432804" w:rsidRPr="00DB3B1A" w:rsidRDefault="00432804" w:rsidP="00432804">
      <w:pPr>
        <w:pStyle w:val="Loendilik"/>
        <w:numPr>
          <w:ilvl w:val="0"/>
          <w:numId w:val="43"/>
        </w:numPr>
        <w:tabs>
          <w:tab w:val="left" w:pos="284"/>
        </w:tabs>
        <w:suppressAutoHyphens w:val="0"/>
        <w:autoSpaceDE w:val="0"/>
        <w:autoSpaceDN w:val="0"/>
        <w:adjustRightInd w:val="0"/>
        <w:ind w:left="0" w:firstLine="0"/>
        <w:jc w:val="both"/>
        <w:rPr>
          <w:color w:val="FF0000"/>
          <w:lang w:eastAsia="et-EE"/>
        </w:rPr>
      </w:pPr>
      <w:r w:rsidRPr="00DB3B1A">
        <w:rPr>
          <w:color w:val="FF0000"/>
          <w:lang w:eastAsia="et-EE"/>
        </w:rPr>
        <w:t>Projektis toodud teealuse (</w:t>
      </w:r>
      <w:r w:rsidR="00DB3B1A" w:rsidRPr="00DB3B1A">
        <w:rPr>
          <w:color w:val="FF0000"/>
          <w:lang w:eastAsia="et-EE"/>
        </w:rPr>
        <w:t>Kruus (pos.</w:t>
      </w:r>
      <w:r w:rsidR="00127C07">
        <w:rPr>
          <w:color w:val="FF0000"/>
          <w:lang w:eastAsia="et-EE"/>
        </w:rPr>
        <w:t>4</w:t>
      </w:r>
      <w:r w:rsidR="00DB3B1A" w:rsidRPr="00DB3B1A">
        <w:rPr>
          <w:color w:val="FF0000"/>
          <w:lang w:eastAsia="et-EE"/>
        </w:rPr>
        <w:t>)</w:t>
      </w:r>
      <w:r w:rsidRPr="00DB3B1A">
        <w:rPr>
          <w:color w:val="FF0000"/>
          <w:lang w:eastAsia="et-EE"/>
        </w:rPr>
        <w:t xml:space="preserve">) on täpsustatud sorteeritud kruusa positsioon nr 4 (Tee ehitamise kvaliteedi nõuded (Majandus- ja taristuministri 03.08.2015 määrus nr 101) Lisas 10.). Teealuse ehitusel kasutatav labori poolt deklareeritud sorteeritud kruus positsioon nr 4 </w:t>
      </w:r>
      <w:proofErr w:type="spellStart"/>
      <w:r w:rsidRPr="00DB3B1A">
        <w:rPr>
          <w:color w:val="FF0000"/>
          <w:lang w:eastAsia="et-EE"/>
        </w:rPr>
        <w:t>terastikuline</w:t>
      </w:r>
      <w:proofErr w:type="spellEnd"/>
      <w:r w:rsidRPr="00DB3B1A">
        <w:rPr>
          <w:color w:val="FF0000"/>
          <w:lang w:eastAsia="et-EE"/>
        </w:rPr>
        <w:t xml:space="preserve"> koostis võib hälbida </w:t>
      </w:r>
      <w:proofErr w:type="spellStart"/>
      <w:r w:rsidRPr="00DB3B1A">
        <w:rPr>
          <w:color w:val="FF0000"/>
          <w:lang w:eastAsia="et-EE"/>
        </w:rPr>
        <w:t>terastikulisest</w:t>
      </w:r>
      <w:proofErr w:type="spellEnd"/>
      <w:r w:rsidRPr="00DB3B1A">
        <w:rPr>
          <w:color w:val="FF0000"/>
          <w:lang w:eastAsia="et-EE"/>
        </w:rPr>
        <w:t xml:space="preserve">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432804" w:rsidRPr="00DB3B1A" w14:paraId="7D2A8DB1" w14:textId="77777777" w:rsidTr="00F2052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2458" w14:textId="77777777" w:rsidR="00432804" w:rsidRPr="00DB3B1A" w:rsidRDefault="00432804" w:rsidP="00F20521">
            <w:pPr>
              <w:suppressAutoHyphens w:val="0"/>
              <w:jc w:val="center"/>
              <w:rPr>
                <w:color w:val="FF0000"/>
                <w:lang w:eastAsia="et-EE"/>
              </w:rPr>
            </w:pPr>
            <w:r w:rsidRPr="00DB3B1A">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46A4D77" w14:textId="77777777" w:rsidR="00432804" w:rsidRPr="00DB3B1A" w:rsidRDefault="00432804" w:rsidP="00F20521">
            <w:pPr>
              <w:suppressAutoHyphens w:val="0"/>
              <w:jc w:val="center"/>
              <w:rPr>
                <w:color w:val="FF0000"/>
                <w:lang w:eastAsia="et-EE"/>
              </w:rPr>
            </w:pPr>
            <w:r w:rsidRPr="00DB3B1A">
              <w:rPr>
                <w:color w:val="FF0000"/>
                <w:lang w:eastAsia="et-EE"/>
              </w:rPr>
              <w:t>Sõela ava, mm</w:t>
            </w:r>
          </w:p>
        </w:tc>
      </w:tr>
      <w:tr w:rsidR="00432804" w:rsidRPr="00DB3B1A" w14:paraId="27EFE950"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48AB9BB" w14:textId="77777777" w:rsidR="00432804" w:rsidRPr="00DB3B1A" w:rsidRDefault="00432804" w:rsidP="00F2052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390433A5" w14:textId="77777777" w:rsidR="00432804" w:rsidRPr="00DB3B1A" w:rsidRDefault="00432804" w:rsidP="00F20521">
            <w:pPr>
              <w:suppressAutoHyphens w:val="0"/>
              <w:jc w:val="center"/>
              <w:rPr>
                <w:color w:val="FF0000"/>
                <w:lang w:eastAsia="et-EE"/>
              </w:rPr>
            </w:pPr>
            <w:r w:rsidRPr="00DB3B1A">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713E0C51" w14:textId="77777777" w:rsidR="00432804" w:rsidRPr="00DB3B1A" w:rsidRDefault="00432804" w:rsidP="00F20521">
            <w:pPr>
              <w:suppressAutoHyphens w:val="0"/>
              <w:jc w:val="center"/>
              <w:rPr>
                <w:color w:val="FF0000"/>
                <w:lang w:eastAsia="et-EE"/>
              </w:rPr>
            </w:pPr>
            <w:r w:rsidRPr="00DB3B1A">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46B7549" w14:textId="77777777" w:rsidR="00432804" w:rsidRPr="00DB3B1A" w:rsidRDefault="00432804" w:rsidP="00F20521">
            <w:pPr>
              <w:suppressAutoHyphens w:val="0"/>
              <w:jc w:val="center"/>
              <w:rPr>
                <w:color w:val="FF0000"/>
                <w:lang w:eastAsia="et-EE"/>
              </w:rPr>
            </w:pPr>
            <w:r w:rsidRPr="00DB3B1A">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97F6715" w14:textId="77777777" w:rsidR="00432804" w:rsidRPr="00DB3B1A" w:rsidRDefault="00432804" w:rsidP="00F20521">
            <w:pPr>
              <w:suppressAutoHyphens w:val="0"/>
              <w:jc w:val="center"/>
              <w:rPr>
                <w:color w:val="FF0000"/>
                <w:lang w:eastAsia="et-EE"/>
              </w:rPr>
            </w:pPr>
            <w:r w:rsidRPr="00DB3B1A">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A26A52" w14:textId="77777777" w:rsidR="00432804" w:rsidRPr="00DB3B1A" w:rsidRDefault="00432804" w:rsidP="00F20521">
            <w:pPr>
              <w:suppressAutoHyphens w:val="0"/>
              <w:jc w:val="center"/>
              <w:rPr>
                <w:color w:val="FF0000"/>
                <w:lang w:eastAsia="et-EE"/>
              </w:rPr>
            </w:pPr>
            <w:r w:rsidRPr="00DB3B1A">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7CD58F85" w14:textId="77777777" w:rsidR="00432804" w:rsidRPr="00DB3B1A" w:rsidRDefault="00432804" w:rsidP="00F20521">
            <w:pPr>
              <w:suppressAutoHyphens w:val="0"/>
              <w:jc w:val="center"/>
              <w:rPr>
                <w:color w:val="FF0000"/>
                <w:lang w:eastAsia="et-EE"/>
              </w:rPr>
            </w:pPr>
            <w:r w:rsidRPr="00DB3B1A">
              <w:rPr>
                <w:color w:val="FF0000"/>
                <w:lang w:eastAsia="et-EE"/>
              </w:rPr>
              <w:t>31,5</w:t>
            </w:r>
          </w:p>
        </w:tc>
      </w:tr>
      <w:tr w:rsidR="00432804" w:rsidRPr="00DB3B1A" w14:paraId="67F28A2D"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9D66F9D" w14:textId="77777777" w:rsidR="00432804" w:rsidRPr="00DB3B1A" w:rsidRDefault="00432804" w:rsidP="00F2052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84B3CC" w14:textId="77777777" w:rsidR="00432804" w:rsidRPr="00DB3B1A" w:rsidRDefault="00432804" w:rsidP="00F20521">
            <w:pPr>
              <w:suppressAutoHyphens w:val="0"/>
              <w:jc w:val="center"/>
              <w:rPr>
                <w:color w:val="FF0000"/>
                <w:lang w:eastAsia="et-EE"/>
              </w:rPr>
            </w:pPr>
            <w:r w:rsidRPr="00DB3B1A">
              <w:rPr>
                <w:color w:val="FF0000"/>
                <w:lang w:eastAsia="et-EE"/>
              </w:rPr>
              <w:t>Hälve sõelal, massi-%</w:t>
            </w:r>
          </w:p>
        </w:tc>
      </w:tr>
      <w:tr w:rsidR="00432804" w:rsidRPr="00332044" w14:paraId="142BE0DF" w14:textId="77777777" w:rsidTr="00F2052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5EABBDEE" w14:textId="77777777" w:rsidR="00432804" w:rsidRPr="00DB3B1A" w:rsidRDefault="00432804" w:rsidP="00F20521">
            <w:pPr>
              <w:suppressAutoHyphens w:val="0"/>
              <w:rPr>
                <w:color w:val="FF0000"/>
                <w:lang w:eastAsia="et-EE"/>
              </w:rPr>
            </w:pPr>
            <w:r w:rsidRPr="00DB3B1A">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DA24EA4" w14:textId="77777777" w:rsidR="00432804" w:rsidRPr="00DB3B1A" w:rsidRDefault="00432804" w:rsidP="00F20521">
            <w:pPr>
              <w:suppressAutoHyphens w:val="0"/>
              <w:jc w:val="center"/>
              <w:rPr>
                <w:color w:val="FF0000"/>
                <w:lang w:eastAsia="et-EE"/>
              </w:rPr>
            </w:pPr>
            <w:r w:rsidRPr="00DB3B1A">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6AFDB18" w14:textId="77777777" w:rsidR="00432804" w:rsidRPr="00DB3B1A" w:rsidRDefault="00432804" w:rsidP="00F20521">
            <w:pPr>
              <w:suppressAutoHyphens w:val="0"/>
              <w:jc w:val="center"/>
              <w:rPr>
                <w:color w:val="FF0000"/>
                <w:lang w:eastAsia="et-EE"/>
              </w:rPr>
            </w:pPr>
            <w:r w:rsidRPr="00DB3B1A">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37508C1" w14:textId="77777777" w:rsidR="00432804" w:rsidRPr="00DB3B1A" w:rsidRDefault="00432804" w:rsidP="00F20521">
            <w:pPr>
              <w:suppressAutoHyphens w:val="0"/>
              <w:jc w:val="center"/>
              <w:rPr>
                <w:color w:val="FF0000"/>
                <w:lang w:eastAsia="et-EE"/>
              </w:rPr>
            </w:pPr>
            <w:r w:rsidRPr="00DB3B1A">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BDD9035" w14:textId="77777777" w:rsidR="00432804" w:rsidRPr="00DB3B1A" w:rsidRDefault="00432804" w:rsidP="00F20521">
            <w:pPr>
              <w:suppressAutoHyphens w:val="0"/>
              <w:jc w:val="center"/>
              <w:rPr>
                <w:color w:val="FF0000"/>
                <w:lang w:eastAsia="et-EE"/>
              </w:rPr>
            </w:pPr>
            <w:r w:rsidRPr="00DB3B1A">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DF20EA7" w14:textId="77777777" w:rsidR="00432804" w:rsidRPr="00DB3B1A" w:rsidRDefault="00432804" w:rsidP="00F20521">
            <w:pPr>
              <w:suppressAutoHyphens w:val="0"/>
              <w:jc w:val="center"/>
              <w:rPr>
                <w:color w:val="FF0000"/>
                <w:lang w:eastAsia="et-EE"/>
              </w:rPr>
            </w:pPr>
            <w:r w:rsidRPr="00DB3B1A">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A290EDB" w14:textId="77777777" w:rsidR="00432804" w:rsidRPr="00DB3B1A" w:rsidRDefault="00432804" w:rsidP="00F20521">
            <w:pPr>
              <w:suppressAutoHyphens w:val="0"/>
              <w:jc w:val="center"/>
              <w:rPr>
                <w:color w:val="FF0000"/>
                <w:lang w:eastAsia="et-EE"/>
              </w:rPr>
            </w:pPr>
            <w:r w:rsidRPr="00DB3B1A">
              <w:rPr>
                <w:color w:val="FF0000"/>
                <w:lang w:eastAsia="et-EE"/>
              </w:rPr>
              <w:t>+/-8</w:t>
            </w:r>
          </w:p>
        </w:tc>
      </w:tr>
    </w:tbl>
    <w:p w14:paraId="6E2E1F3D" w14:textId="77777777" w:rsidR="00D34279" w:rsidRPr="00163626" w:rsidRDefault="00D34279" w:rsidP="00A67AE4">
      <w:pPr>
        <w:suppressAutoHyphens w:val="0"/>
        <w:autoSpaceDE w:val="0"/>
        <w:autoSpaceDN w:val="0"/>
        <w:adjustRightInd w:val="0"/>
        <w:jc w:val="both"/>
        <w:rPr>
          <w:lang w:eastAsia="et-EE"/>
        </w:rPr>
      </w:pPr>
    </w:p>
    <w:p w14:paraId="7A7164A9" w14:textId="7AC7A0EE" w:rsidR="005E2201" w:rsidRPr="009459D4" w:rsidRDefault="005E2201" w:rsidP="008D0A7B">
      <w:pPr>
        <w:jc w:val="both"/>
      </w:pPr>
      <w:r w:rsidRPr="00163626">
        <w:t xml:space="preserve">Töö </w:t>
      </w:r>
      <w:r w:rsidR="00680CF2" w:rsidRPr="00163626">
        <w:t>teh</w:t>
      </w:r>
      <w:r w:rsidR="00773151" w:rsidRPr="00163626">
        <w:t>n</w:t>
      </w:r>
      <w:r w:rsidR="00680CF2" w:rsidRPr="00163626">
        <w:t xml:space="preserve">iliseks </w:t>
      </w:r>
      <w:r w:rsidRPr="00163626">
        <w:t xml:space="preserve">aluseks on </w:t>
      </w:r>
      <w:r w:rsidR="000B6371">
        <w:rPr>
          <w:b/>
          <w:bCs/>
        </w:rPr>
        <w:t>Kobras AS</w:t>
      </w:r>
      <w:r w:rsidR="000B6371" w:rsidRPr="00230643">
        <w:t xml:space="preserve"> poolt koostatud „</w:t>
      </w:r>
      <w:r w:rsidR="00164C75">
        <w:rPr>
          <w:bCs/>
        </w:rPr>
        <w:t>Asu</w:t>
      </w:r>
      <w:r w:rsidR="000B6371">
        <w:rPr>
          <w:bCs/>
        </w:rPr>
        <w:t xml:space="preserve"> </w:t>
      </w:r>
      <w:r w:rsidR="00164C75">
        <w:rPr>
          <w:bCs/>
        </w:rPr>
        <w:t>(</w:t>
      </w:r>
      <w:r w:rsidR="000B6371">
        <w:rPr>
          <w:bCs/>
        </w:rPr>
        <w:t>TTP-6</w:t>
      </w:r>
      <w:r w:rsidR="00164C75">
        <w:rPr>
          <w:bCs/>
        </w:rPr>
        <w:t>35)-2</w:t>
      </w:r>
      <w:r w:rsidR="000B6371" w:rsidRPr="007451F1">
        <w:rPr>
          <w:bCs/>
        </w:rPr>
        <w:t xml:space="preserve"> </w:t>
      </w:r>
      <w:r w:rsidR="000B6371">
        <w:rPr>
          <w:bCs/>
        </w:rPr>
        <w:t>maaparandussüsteemi maaparandusehitiste ja teede rekonstrueerimise projekt</w:t>
      </w:r>
      <w:r w:rsidR="000A4185">
        <w:rPr>
          <w:bCs/>
        </w:rPr>
        <w:t xml:space="preserve"> V02</w:t>
      </w:r>
      <w:r w:rsidR="000B6371" w:rsidRPr="00230643">
        <w:t>“</w:t>
      </w:r>
      <w:r w:rsidR="001B7F7F" w:rsidRPr="00A67AE4">
        <w:t xml:space="preserve"> </w:t>
      </w:r>
      <w:r w:rsidRPr="00A67AE4">
        <w:t>(</w:t>
      </w:r>
      <w:r w:rsidR="002F4DFE">
        <w:rPr>
          <w:color w:val="000000"/>
        </w:rPr>
        <w:t>Lisa 4 – P</w:t>
      </w:r>
      <w:r w:rsidR="00CD438E" w:rsidRPr="00A67AE4">
        <w:rPr>
          <w:color w:val="000000"/>
        </w:rPr>
        <w:t>rojekt</w:t>
      </w:r>
      <w:r w:rsidRPr="00A67AE4">
        <w:t>)</w:t>
      </w:r>
      <w:r w:rsidR="00680CF2" w:rsidRPr="00A67AE4">
        <w:t xml:space="preserve"> ja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30445AC4" w:rsidR="005E2201" w:rsidRPr="002E4E98" w:rsidRDefault="005E2201" w:rsidP="00A445AE">
      <w:pPr>
        <w:jc w:val="both"/>
        <w:rPr>
          <w:color w:val="000000"/>
        </w:rPr>
      </w:pPr>
      <w:r w:rsidRPr="002E4E98">
        <w:rPr>
          <w:color w:val="000000"/>
        </w:rPr>
        <w:t xml:space="preserve">Objektiga on võimalik tutvuda: metsaparandaja </w:t>
      </w:r>
      <w:r w:rsidR="00164C75" w:rsidRPr="000F4802">
        <w:t xml:space="preserve">Meris Süsta, tel: 5064594, e-mail: </w:t>
      </w:r>
      <w:hyperlink r:id="rId10" w:history="1">
        <w:r w:rsidR="00164C75" w:rsidRPr="000F4802">
          <w:rPr>
            <w:rStyle w:val="Hperlink"/>
          </w:rPr>
          <w:t>meris.susta@rmk.ee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w:t>
      </w:r>
      <w:r w:rsidR="00595DB8">
        <w:rPr>
          <w:bCs/>
        </w:rPr>
        <w:lastRenderedPageBreak/>
        <w:t>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lastRenderedPageBreak/>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4FD2C" w14:textId="77777777" w:rsidR="00CC1693" w:rsidRDefault="00CC1693">
      <w:r>
        <w:separator/>
      </w:r>
    </w:p>
  </w:endnote>
  <w:endnote w:type="continuationSeparator" w:id="0">
    <w:p w14:paraId="6C7DAE38" w14:textId="77777777" w:rsidR="00CC1693" w:rsidRDefault="00CC1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EC517" w14:textId="77777777" w:rsidR="00CC1693" w:rsidRDefault="00CC1693">
      <w:r>
        <w:separator/>
      </w:r>
    </w:p>
  </w:footnote>
  <w:footnote w:type="continuationSeparator" w:id="0">
    <w:p w14:paraId="0EABD919" w14:textId="77777777" w:rsidR="00CC1693" w:rsidRDefault="00CC1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47380BD9" w:rsidR="00E15B6A" w:rsidRPr="00DB67AA" w:rsidRDefault="00E0634C" w:rsidP="00EE0A35">
    <w:pPr>
      <w:rPr>
        <w:bCs/>
        <w:i/>
      </w:rPr>
    </w:pPr>
    <w:bookmarkStart w:id="27" w:name="_Hlk120088468"/>
    <w:r>
      <w:rPr>
        <w:bCs/>
        <w:i/>
      </w:rPr>
      <w:t>Asu</w:t>
    </w:r>
    <w:r w:rsidR="00EE0A35" w:rsidRPr="00EE0A35">
      <w:rPr>
        <w:bCs/>
        <w:i/>
      </w:rPr>
      <w:t xml:space="preserve"> maaparandussüsteemi </w:t>
    </w:r>
    <w:r>
      <w:rPr>
        <w:bCs/>
        <w:i/>
      </w:rPr>
      <w:t xml:space="preserve">ja teede </w:t>
    </w:r>
    <w:bookmarkEnd w:id="27"/>
    <w:r w:rsidR="00EE0A35" w:rsidRPr="00EE0A35">
      <w:rPr>
        <w:bCs/>
        <w:i/>
      </w:rPr>
      <w:t>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980317"/>
    <w:multiLevelType w:val="hybridMultilevel"/>
    <w:tmpl w:val="76B8F4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12C116E"/>
    <w:multiLevelType w:val="hybridMultilevel"/>
    <w:tmpl w:val="D3E8E29E"/>
    <w:lvl w:ilvl="0" w:tplc="04250001">
      <w:start w:val="1"/>
      <w:numFmt w:val="bullet"/>
      <w:lvlText w:val=""/>
      <w:lvlJc w:val="left"/>
      <w:pPr>
        <w:ind w:left="1068" w:hanging="708"/>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30B5C04"/>
    <w:multiLevelType w:val="hybridMultilevel"/>
    <w:tmpl w:val="BCFA55F6"/>
    <w:lvl w:ilvl="0" w:tplc="54A814E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03590BC3"/>
    <w:multiLevelType w:val="hybridMultilevel"/>
    <w:tmpl w:val="E8580B10"/>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3E8112D"/>
    <w:multiLevelType w:val="hybridMultilevel"/>
    <w:tmpl w:val="58E00B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538568A"/>
    <w:multiLevelType w:val="hybridMultilevel"/>
    <w:tmpl w:val="5FFA6C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5665C6F"/>
    <w:multiLevelType w:val="hybridMultilevel"/>
    <w:tmpl w:val="D2C6A1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06132EA3"/>
    <w:multiLevelType w:val="hybridMultilevel"/>
    <w:tmpl w:val="273448E8"/>
    <w:lvl w:ilvl="0" w:tplc="2880FD2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0152E74"/>
    <w:multiLevelType w:val="hybridMultilevel"/>
    <w:tmpl w:val="8CB468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5440A93"/>
    <w:multiLevelType w:val="hybridMultilevel"/>
    <w:tmpl w:val="A2CE3E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7764233"/>
    <w:multiLevelType w:val="hybridMultilevel"/>
    <w:tmpl w:val="CF08DD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CC43B31"/>
    <w:multiLevelType w:val="hybridMultilevel"/>
    <w:tmpl w:val="13608876"/>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D201958"/>
    <w:multiLevelType w:val="hybridMultilevel"/>
    <w:tmpl w:val="00309F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1E0A2C7B"/>
    <w:multiLevelType w:val="hybridMultilevel"/>
    <w:tmpl w:val="ECFE861E"/>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9136B8C"/>
    <w:multiLevelType w:val="hybridMultilevel"/>
    <w:tmpl w:val="5928C2D2"/>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2C7B3392"/>
    <w:multiLevelType w:val="hybridMultilevel"/>
    <w:tmpl w:val="46CA0C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2D96098C"/>
    <w:multiLevelType w:val="hybridMultilevel"/>
    <w:tmpl w:val="C42A176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F575452"/>
    <w:multiLevelType w:val="hybridMultilevel"/>
    <w:tmpl w:val="156AD5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214621A"/>
    <w:multiLevelType w:val="hybridMultilevel"/>
    <w:tmpl w:val="73480A2E"/>
    <w:lvl w:ilvl="0" w:tplc="04250001">
      <w:start w:val="1"/>
      <w:numFmt w:val="bullet"/>
      <w:lvlText w:val=""/>
      <w:lvlJc w:val="left"/>
      <w:pPr>
        <w:ind w:left="1068" w:hanging="708"/>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6B15C78"/>
    <w:multiLevelType w:val="hybridMultilevel"/>
    <w:tmpl w:val="65943F88"/>
    <w:lvl w:ilvl="0" w:tplc="2910BF4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7417EF6"/>
    <w:multiLevelType w:val="hybridMultilevel"/>
    <w:tmpl w:val="D2E40A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38C523B2"/>
    <w:multiLevelType w:val="hybridMultilevel"/>
    <w:tmpl w:val="2DC0A18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39D8650D"/>
    <w:multiLevelType w:val="hybridMultilevel"/>
    <w:tmpl w:val="2CB8EC4A"/>
    <w:lvl w:ilvl="0" w:tplc="C30E9B16">
      <w:start w:val="7"/>
      <w:numFmt w:val="bullet"/>
      <w:lvlText w:val=""/>
      <w:lvlJc w:val="left"/>
      <w:pPr>
        <w:ind w:left="720" w:hanging="360"/>
      </w:pPr>
      <w:rPr>
        <w:rFonts w:ascii="Symbol" w:eastAsia="Times New Roman" w:hAnsi="Symbol" w:cstheme="minorHAnsi"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0EE347E"/>
    <w:multiLevelType w:val="hybridMultilevel"/>
    <w:tmpl w:val="0D2CC0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11A4066"/>
    <w:multiLevelType w:val="hybridMultilevel"/>
    <w:tmpl w:val="CFE63E24"/>
    <w:lvl w:ilvl="0" w:tplc="2880FD2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46DD440F"/>
    <w:multiLevelType w:val="hybridMultilevel"/>
    <w:tmpl w:val="993ACB2C"/>
    <w:lvl w:ilvl="0" w:tplc="DD44F8A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4B873182"/>
    <w:multiLevelType w:val="hybridMultilevel"/>
    <w:tmpl w:val="746481EA"/>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3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C666C8A"/>
    <w:multiLevelType w:val="hybridMultilevel"/>
    <w:tmpl w:val="8EC23DAE"/>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CE32914"/>
    <w:multiLevelType w:val="multilevel"/>
    <w:tmpl w:val="E32C9B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FC966A4"/>
    <w:multiLevelType w:val="hybridMultilevel"/>
    <w:tmpl w:val="A68A8584"/>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605F6CF5"/>
    <w:multiLevelType w:val="hybridMultilevel"/>
    <w:tmpl w:val="B1DCE854"/>
    <w:lvl w:ilvl="0" w:tplc="04250001">
      <w:start w:val="1"/>
      <w:numFmt w:val="bullet"/>
      <w:lvlText w:val=""/>
      <w:lvlJc w:val="left"/>
      <w:pPr>
        <w:ind w:left="720" w:hanging="360"/>
      </w:pPr>
      <w:rPr>
        <w:rFonts w:ascii="Symbol" w:hAnsi="Symbol" w:hint="default"/>
      </w:rPr>
    </w:lvl>
    <w:lvl w:ilvl="1" w:tplc="A6CAFD32">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632719C9"/>
    <w:multiLevelType w:val="hybridMultilevel"/>
    <w:tmpl w:val="6D7A5402"/>
    <w:lvl w:ilvl="0" w:tplc="94EA5814">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4556C0E"/>
    <w:multiLevelType w:val="hybridMultilevel"/>
    <w:tmpl w:val="E60875C2"/>
    <w:lvl w:ilvl="0" w:tplc="8C0E95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64A25B9E"/>
    <w:multiLevelType w:val="multilevel"/>
    <w:tmpl w:val="459CC1FA"/>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0" w15:restartNumberingAfterBreak="0">
    <w:nsid w:val="653315C0"/>
    <w:multiLevelType w:val="hybridMultilevel"/>
    <w:tmpl w:val="2B282B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6A59191F"/>
    <w:multiLevelType w:val="hybridMultilevel"/>
    <w:tmpl w:val="D13C86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6A8A7DCF"/>
    <w:multiLevelType w:val="hybridMultilevel"/>
    <w:tmpl w:val="665423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6B1C6173"/>
    <w:multiLevelType w:val="hybridMultilevel"/>
    <w:tmpl w:val="45A8B594"/>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6B1D0667"/>
    <w:multiLevelType w:val="hybridMultilevel"/>
    <w:tmpl w:val="AD1ECB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6C9B4413"/>
    <w:multiLevelType w:val="hybridMultilevel"/>
    <w:tmpl w:val="BDF272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6DF6525E"/>
    <w:multiLevelType w:val="hybridMultilevel"/>
    <w:tmpl w:val="DC126244"/>
    <w:lvl w:ilvl="0" w:tplc="3982C17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6EB31FE6"/>
    <w:multiLevelType w:val="hybridMultilevel"/>
    <w:tmpl w:val="073CE7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78604894"/>
    <w:multiLevelType w:val="hybridMultilevel"/>
    <w:tmpl w:val="18AE3108"/>
    <w:lvl w:ilvl="0" w:tplc="07602DDE">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9" w15:restartNumberingAfterBreak="0">
    <w:nsid w:val="7A40404D"/>
    <w:multiLevelType w:val="hybridMultilevel"/>
    <w:tmpl w:val="1F30B6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0" w15:restartNumberingAfterBreak="0">
    <w:nsid w:val="7FB6496E"/>
    <w:multiLevelType w:val="hybridMultilevel"/>
    <w:tmpl w:val="69AA34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337854003">
    <w:abstractNumId w:val="34"/>
  </w:num>
  <w:num w:numId="4" w16cid:durableId="1854996494">
    <w:abstractNumId w:val="6"/>
  </w:num>
  <w:num w:numId="5" w16cid:durableId="1431395108">
    <w:abstractNumId w:val="31"/>
  </w:num>
  <w:num w:numId="6" w16cid:durableId="1001588874">
    <w:abstractNumId w:val="21"/>
  </w:num>
  <w:num w:numId="7" w16cid:durableId="809135098">
    <w:abstractNumId w:val="46"/>
  </w:num>
  <w:num w:numId="8" w16cid:durableId="330185784">
    <w:abstractNumId w:val="36"/>
  </w:num>
  <w:num w:numId="9" w16cid:durableId="1171020724">
    <w:abstractNumId w:val="25"/>
  </w:num>
  <w:num w:numId="10" w16cid:durableId="1564951132">
    <w:abstractNumId w:val="13"/>
  </w:num>
  <w:num w:numId="11" w16cid:durableId="1418938782">
    <w:abstractNumId w:val="48"/>
  </w:num>
  <w:num w:numId="12" w16cid:durableId="975767334">
    <w:abstractNumId w:val="42"/>
  </w:num>
  <w:num w:numId="13" w16cid:durableId="412627251">
    <w:abstractNumId w:val="10"/>
  </w:num>
  <w:num w:numId="14" w16cid:durableId="1390762722">
    <w:abstractNumId w:val="47"/>
  </w:num>
  <w:num w:numId="15" w16cid:durableId="1449008611">
    <w:abstractNumId w:val="50"/>
  </w:num>
  <w:num w:numId="16" w16cid:durableId="2146461724">
    <w:abstractNumId w:val="37"/>
  </w:num>
  <w:num w:numId="17" w16cid:durableId="647630913">
    <w:abstractNumId w:val="22"/>
  </w:num>
  <w:num w:numId="18" w16cid:durableId="267277029">
    <w:abstractNumId w:val="24"/>
  </w:num>
  <w:num w:numId="19" w16cid:durableId="1457870563">
    <w:abstractNumId w:val="29"/>
  </w:num>
  <w:num w:numId="20" w16cid:durableId="136802358">
    <w:abstractNumId w:val="45"/>
  </w:num>
  <w:num w:numId="21" w16cid:durableId="764115283">
    <w:abstractNumId w:val="19"/>
  </w:num>
  <w:num w:numId="22" w16cid:durableId="1265577187">
    <w:abstractNumId w:val="38"/>
  </w:num>
  <w:num w:numId="23" w16cid:durableId="860977825">
    <w:abstractNumId w:val="44"/>
  </w:num>
  <w:num w:numId="24" w16cid:durableId="1201866412">
    <w:abstractNumId w:val="30"/>
  </w:num>
  <w:num w:numId="25" w16cid:durableId="598365901">
    <w:abstractNumId w:val="33"/>
  </w:num>
  <w:num w:numId="26" w16cid:durableId="1573466645">
    <w:abstractNumId w:val="35"/>
  </w:num>
  <w:num w:numId="27" w16cid:durableId="492600871">
    <w:abstractNumId w:val="4"/>
  </w:num>
  <w:num w:numId="28" w16cid:durableId="895315599">
    <w:abstractNumId w:val="41"/>
  </w:num>
  <w:num w:numId="29" w16cid:durableId="1065491158">
    <w:abstractNumId w:val="7"/>
  </w:num>
  <w:num w:numId="30" w16cid:durableId="114760576">
    <w:abstractNumId w:val="14"/>
  </w:num>
  <w:num w:numId="31" w16cid:durableId="490368058">
    <w:abstractNumId w:val="43"/>
  </w:num>
  <w:num w:numId="32" w16cid:durableId="2122415025">
    <w:abstractNumId w:val="16"/>
  </w:num>
  <w:num w:numId="33" w16cid:durableId="1240865351">
    <w:abstractNumId w:val="17"/>
  </w:num>
  <w:num w:numId="34" w16cid:durableId="1566064207">
    <w:abstractNumId w:val="49"/>
  </w:num>
  <w:num w:numId="35" w16cid:durableId="921641519">
    <w:abstractNumId w:val="40"/>
  </w:num>
  <w:num w:numId="36" w16cid:durableId="1984843043">
    <w:abstractNumId w:val="5"/>
  </w:num>
  <w:num w:numId="37" w16cid:durableId="27294117">
    <w:abstractNumId w:val="26"/>
  </w:num>
  <w:num w:numId="38" w16cid:durableId="1111239611">
    <w:abstractNumId w:val="12"/>
  </w:num>
  <w:num w:numId="39" w16cid:durableId="976254107">
    <w:abstractNumId w:val="28"/>
  </w:num>
  <w:num w:numId="40" w16cid:durableId="1826238568">
    <w:abstractNumId w:val="27"/>
  </w:num>
  <w:num w:numId="41" w16cid:durableId="184751144">
    <w:abstractNumId w:val="11"/>
  </w:num>
  <w:num w:numId="42" w16cid:durableId="680741873">
    <w:abstractNumId w:val="9"/>
  </w:num>
  <w:num w:numId="43" w16cid:durableId="288512512">
    <w:abstractNumId w:val="32"/>
  </w:num>
  <w:num w:numId="44" w16cid:durableId="63450073">
    <w:abstractNumId w:val="18"/>
  </w:num>
  <w:num w:numId="45" w16cid:durableId="363678143">
    <w:abstractNumId w:val="15"/>
  </w:num>
  <w:num w:numId="46" w16cid:durableId="392627595">
    <w:abstractNumId w:val="39"/>
  </w:num>
  <w:num w:numId="47" w16cid:durableId="1085032635">
    <w:abstractNumId w:val="8"/>
  </w:num>
  <w:num w:numId="48" w16cid:durableId="1912545332">
    <w:abstractNumId w:val="23"/>
  </w:num>
  <w:num w:numId="49" w16cid:durableId="2000309125">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24B5"/>
    <w:rsid w:val="00012652"/>
    <w:rsid w:val="00012FFF"/>
    <w:rsid w:val="00016494"/>
    <w:rsid w:val="00016BE5"/>
    <w:rsid w:val="00017139"/>
    <w:rsid w:val="00017BC2"/>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536B"/>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5E23"/>
    <w:rsid w:val="00097159"/>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4D34"/>
    <w:rsid w:val="000C61E9"/>
    <w:rsid w:val="000C6D79"/>
    <w:rsid w:val="000C7C2A"/>
    <w:rsid w:val="000D00E3"/>
    <w:rsid w:val="000D0F18"/>
    <w:rsid w:val="000D1273"/>
    <w:rsid w:val="000D276F"/>
    <w:rsid w:val="000D289F"/>
    <w:rsid w:val="000D3F81"/>
    <w:rsid w:val="000D3F97"/>
    <w:rsid w:val="000D4434"/>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E782E"/>
    <w:rsid w:val="000F10A4"/>
    <w:rsid w:val="000F1872"/>
    <w:rsid w:val="000F5282"/>
    <w:rsid w:val="000F6351"/>
    <w:rsid w:val="000F6AF9"/>
    <w:rsid w:val="000F72B5"/>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6D8"/>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40C5"/>
    <w:rsid w:val="00184DCA"/>
    <w:rsid w:val="00186A9E"/>
    <w:rsid w:val="0018716B"/>
    <w:rsid w:val="00192CCF"/>
    <w:rsid w:val="0019393A"/>
    <w:rsid w:val="00196020"/>
    <w:rsid w:val="00197A0E"/>
    <w:rsid w:val="001A0251"/>
    <w:rsid w:val="001A1BB4"/>
    <w:rsid w:val="001A2315"/>
    <w:rsid w:val="001A4261"/>
    <w:rsid w:val="001A4613"/>
    <w:rsid w:val="001A48A4"/>
    <w:rsid w:val="001A649F"/>
    <w:rsid w:val="001B20F1"/>
    <w:rsid w:val="001B27BC"/>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103B"/>
    <w:rsid w:val="002011A6"/>
    <w:rsid w:val="0020255A"/>
    <w:rsid w:val="0020608E"/>
    <w:rsid w:val="002067D1"/>
    <w:rsid w:val="002073BB"/>
    <w:rsid w:val="0021065F"/>
    <w:rsid w:val="00211846"/>
    <w:rsid w:val="002120A3"/>
    <w:rsid w:val="0021233F"/>
    <w:rsid w:val="0021285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62C1"/>
    <w:rsid w:val="0024657B"/>
    <w:rsid w:val="002472E8"/>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5B1"/>
    <w:rsid w:val="00280C86"/>
    <w:rsid w:val="00282C8E"/>
    <w:rsid w:val="00283A14"/>
    <w:rsid w:val="00283C71"/>
    <w:rsid w:val="00285EAF"/>
    <w:rsid w:val="00286E3D"/>
    <w:rsid w:val="0028711C"/>
    <w:rsid w:val="002871F6"/>
    <w:rsid w:val="00287ED1"/>
    <w:rsid w:val="0029058D"/>
    <w:rsid w:val="002914D1"/>
    <w:rsid w:val="00291E82"/>
    <w:rsid w:val="0029232B"/>
    <w:rsid w:val="0029343B"/>
    <w:rsid w:val="00293C40"/>
    <w:rsid w:val="002941F8"/>
    <w:rsid w:val="0029445B"/>
    <w:rsid w:val="002948E5"/>
    <w:rsid w:val="0029505A"/>
    <w:rsid w:val="0029525C"/>
    <w:rsid w:val="00297FA7"/>
    <w:rsid w:val="002A0BCA"/>
    <w:rsid w:val="002A2400"/>
    <w:rsid w:val="002A3318"/>
    <w:rsid w:val="002A4FDD"/>
    <w:rsid w:val="002A694F"/>
    <w:rsid w:val="002A7986"/>
    <w:rsid w:val="002B1E68"/>
    <w:rsid w:val="002B22A0"/>
    <w:rsid w:val="002B5018"/>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2A97"/>
    <w:rsid w:val="00304042"/>
    <w:rsid w:val="00305294"/>
    <w:rsid w:val="00305426"/>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A60"/>
    <w:rsid w:val="0039750E"/>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C0C00"/>
    <w:rsid w:val="003C209B"/>
    <w:rsid w:val="003C3985"/>
    <w:rsid w:val="003C42FB"/>
    <w:rsid w:val="003C501C"/>
    <w:rsid w:val="003C6612"/>
    <w:rsid w:val="003C7221"/>
    <w:rsid w:val="003C7A9C"/>
    <w:rsid w:val="003C7ED9"/>
    <w:rsid w:val="003D07E3"/>
    <w:rsid w:val="003D205F"/>
    <w:rsid w:val="003D3A03"/>
    <w:rsid w:val="003D4673"/>
    <w:rsid w:val="003D5004"/>
    <w:rsid w:val="003D6277"/>
    <w:rsid w:val="003D6669"/>
    <w:rsid w:val="003D672B"/>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C9D"/>
    <w:rsid w:val="003F5E4B"/>
    <w:rsid w:val="003F670C"/>
    <w:rsid w:val="003F7419"/>
    <w:rsid w:val="00400B6C"/>
    <w:rsid w:val="00401FFF"/>
    <w:rsid w:val="0040290B"/>
    <w:rsid w:val="00403EE3"/>
    <w:rsid w:val="00404055"/>
    <w:rsid w:val="00406484"/>
    <w:rsid w:val="004115DC"/>
    <w:rsid w:val="00411EBC"/>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2804"/>
    <w:rsid w:val="00433190"/>
    <w:rsid w:val="00434451"/>
    <w:rsid w:val="004348DA"/>
    <w:rsid w:val="00436D76"/>
    <w:rsid w:val="004422FD"/>
    <w:rsid w:val="00444316"/>
    <w:rsid w:val="0044438F"/>
    <w:rsid w:val="00444660"/>
    <w:rsid w:val="004447CF"/>
    <w:rsid w:val="00444BF7"/>
    <w:rsid w:val="00444EBB"/>
    <w:rsid w:val="00450429"/>
    <w:rsid w:val="00450513"/>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B1BC8"/>
    <w:rsid w:val="004B1F48"/>
    <w:rsid w:val="004B23F2"/>
    <w:rsid w:val="004B2B58"/>
    <w:rsid w:val="004B3073"/>
    <w:rsid w:val="004B42BE"/>
    <w:rsid w:val="004B57C9"/>
    <w:rsid w:val="004B637A"/>
    <w:rsid w:val="004B641D"/>
    <w:rsid w:val="004B759A"/>
    <w:rsid w:val="004C1AFA"/>
    <w:rsid w:val="004C2195"/>
    <w:rsid w:val="004C7861"/>
    <w:rsid w:val="004D0C37"/>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4CDA"/>
    <w:rsid w:val="004F4EBB"/>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0508"/>
    <w:rsid w:val="0053442B"/>
    <w:rsid w:val="00537DE2"/>
    <w:rsid w:val="0054002D"/>
    <w:rsid w:val="00541159"/>
    <w:rsid w:val="00541E57"/>
    <w:rsid w:val="005426C8"/>
    <w:rsid w:val="00542FF5"/>
    <w:rsid w:val="00543110"/>
    <w:rsid w:val="00543567"/>
    <w:rsid w:val="00543D69"/>
    <w:rsid w:val="00545773"/>
    <w:rsid w:val="005471AE"/>
    <w:rsid w:val="00551A5B"/>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652E"/>
    <w:rsid w:val="005814E4"/>
    <w:rsid w:val="00581D9E"/>
    <w:rsid w:val="00581DC2"/>
    <w:rsid w:val="00582981"/>
    <w:rsid w:val="00583CDD"/>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602"/>
    <w:rsid w:val="005F14C2"/>
    <w:rsid w:val="005F373A"/>
    <w:rsid w:val="005F4C06"/>
    <w:rsid w:val="005F7548"/>
    <w:rsid w:val="00601674"/>
    <w:rsid w:val="006019D6"/>
    <w:rsid w:val="0060316D"/>
    <w:rsid w:val="006032E4"/>
    <w:rsid w:val="00604B9C"/>
    <w:rsid w:val="00605A6B"/>
    <w:rsid w:val="006064CB"/>
    <w:rsid w:val="0060723A"/>
    <w:rsid w:val="00610569"/>
    <w:rsid w:val="00610C3D"/>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690C"/>
    <w:rsid w:val="006B7C74"/>
    <w:rsid w:val="006C17F2"/>
    <w:rsid w:val="006C1C3E"/>
    <w:rsid w:val="006C2C80"/>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F0BBC"/>
    <w:rsid w:val="006F312D"/>
    <w:rsid w:val="007004CE"/>
    <w:rsid w:val="007018DF"/>
    <w:rsid w:val="00701D06"/>
    <w:rsid w:val="00705777"/>
    <w:rsid w:val="00710EE5"/>
    <w:rsid w:val="00710F54"/>
    <w:rsid w:val="00711154"/>
    <w:rsid w:val="00711975"/>
    <w:rsid w:val="00711D2E"/>
    <w:rsid w:val="00712181"/>
    <w:rsid w:val="007138FC"/>
    <w:rsid w:val="007149E0"/>
    <w:rsid w:val="0071566D"/>
    <w:rsid w:val="007203BD"/>
    <w:rsid w:val="00720CE1"/>
    <w:rsid w:val="007224FE"/>
    <w:rsid w:val="007234A8"/>
    <w:rsid w:val="00726809"/>
    <w:rsid w:val="00727D6D"/>
    <w:rsid w:val="00727F72"/>
    <w:rsid w:val="0073061B"/>
    <w:rsid w:val="00731F82"/>
    <w:rsid w:val="00733B01"/>
    <w:rsid w:val="0073438E"/>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7513"/>
    <w:rsid w:val="00790542"/>
    <w:rsid w:val="00791873"/>
    <w:rsid w:val="007919C0"/>
    <w:rsid w:val="00791BDA"/>
    <w:rsid w:val="007946FB"/>
    <w:rsid w:val="007948FD"/>
    <w:rsid w:val="00794CB9"/>
    <w:rsid w:val="00796B30"/>
    <w:rsid w:val="007A0ECD"/>
    <w:rsid w:val="007A15FD"/>
    <w:rsid w:val="007A1912"/>
    <w:rsid w:val="007A2D93"/>
    <w:rsid w:val="007A4CB0"/>
    <w:rsid w:val="007A6E41"/>
    <w:rsid w:val="007B04FA"/>
    <w:rsid w:val="007B1066"/>
    <w:rsid w:val="007B1942"/>
    <w:rsid w:val="007B1ADD"/>
    <w:rsid w:val="007B3162"/>
    <w:rsid w:val="007B4534"/>
    <w:rsid w:val="007B509C"/>
    <w:rsid w:val="007B62CE"/>
    <w:rsid w:val="007B6554"/>
    <w:rsid w:val="007C091A"/>
    <w:rsid w:val="007C0F86"/>
    <w:rsid w:val="007C2AC6"/>
    <w:rsid w:val="007C3CBA"/>
    <w:rsid w:val="007C70A7"/>
    <w:rsid w:val="007C7590"/>
    <w:rsid w:val="007D312E"/>
    <w:rsid w:val="007D349B"/>
    <w:rsid w:val="007D4B2D"/>
    <w:rsid w:val="007D729A"/>
    <w:rsid w:val="007E045A"/>
    <w:rsid w:val="007E11B6"/>
    <w:rsid w:val="007E11D1"/>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166B"/>
    <w:rsid w:val="00801765"/>
    <w:rsid w:val="00804396"/>
    <w:rsid w:val="00805486"/>
    <w:rsid w:val="0080686E"/>
    <w:rsid w:val="00806B4F"/>
    <w:rsid w:val="00806E3B"/>
    <w:rsid w:val="0080739F"/>
    <w:rsid w:val="0081234C"/>
    <w:rsid w:val="00813B11"/>
    <w:rsid w:val="0081465B"/>
    <w:rsid w:val="00817D8E"/>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5FFE"/>
    <w:rsid w:val="00867EC2"/>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960E4"/>
    <w:rsid w:val="008A1193"/>
    <w:rsid w:val="008A341E"/>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73E7"/>
    <w:rsid w:val="008C7CA8"/>
    <w:rsid w:val="008D0753"/>
    <w:rsid w:val="008D0A7B"/>
    <w:rsid w:val="008D2971"/>
    <w:rsid w:val="008D2C17"/>
    <w:rsid w:val="008D32E7"/>
    <w:rsid w:val="008D420C"/>
    <w:rsid w:val="008D4F3F"/>
    <w:rsid w:val="008D52EC"/>
    <w:rsid w:val="008D60B7"/>
    <w:rsid w:val="008D6CC2"/>
    <w:rsid w:val="008D7083"/>
    <w:rsid w:val="008D7FE9"/>
    <w:rsid w:val="008E0110"/>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40DE0"/>
    <w:rsid w:val="009419D7"/>
    <w:rsid w:val="009424AC"/>
    <w:rsid w:val="00942533"/>
    <w:rsid w:val="0094460C"/>
    <w:rsid w:val="00944E0F"/>
    <w:rsid w:val="009459D4"/>
    <w:rsid w:val="00946FA9"/>
    <w:rsid w:val="009471AD"/>
    <w:rsid w:val="00947A0E"/>
    <w:rsid w:val="00947A81"/>
    <w:rsid w:val="009509B1"/>
    <w:rsid w:val="00950F61"/>
    <w:rsid w:val="00951231"/>
    <w:rsid w:val="00951EBE"/>
    <w:rsid w:val="00961D5C"/>
    <w:rsid w:val="00962CD5"/>
    <w:rsid w:val="00963AA8"/>
    <w:rsid w:val="00963CE6"/>
    <w:rsid w:val="00965959"/>
    <w:rsid w:val="009660C6"/>
    <w:rsid w:val="009673F7"/>
    <w:rsid w:val="0096768F"/>
    <w:rsid w:val="009677E8"/>
    <w:rsid w:val="00970942"/>
    <w:rsid w:val="00970B26"/>
    <w:rsid w:val="009728AA"/>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1886"/>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842"/>
    <w:rsid w:val="009F617D"/>
    <w:rsid w:val="009F6760"/>
    <w:rsid w:val="009F6B29"/>
    <w:rsid w:val="00A03857"/>
    <w:rsid w:val="00A038C5"/>
    <w:rsid w:val="00A04002"/>
    <w:rsid w:val="00A05D70"/>
    <w:rsid w:val="00A06633"/>
    <w:rsid w:val="00A0667A"/>
    <w:rsid w:val="00A075C0"/>
    <w:rsid w:val="00A10E89"/>
    <w:rsid w:val="00A12046"/>
    <w:rsid w:val="00A166E6"/>
    <w:rsid w:val="00A20C9E"/>
    <w:rsid w:val="00A212CE"/>
    <w:rsid w:val="00A22154"/>
    <w:rsid w:val="00A244AB"/>
    <w:rsid w:val="00A2568B"/>
    <w:rsid w:val="00A25B36"/>
    <w:rsid w:val="00A26811"/>
    <w:rsid w:val="00A2681C"/>
    <w:rsid w:val="00A30E3F"/>
    <w:rsid w:val="00A31112"/>
    <w:rsid w:val="00A314A6"/>
    <w:rsid w:val="00A323F6"/>
    <w:rsid w:val="00A3277E"/>
    <w:rsid w:val="00A3423B"/>
    <w:rsid w:val="00A368E5"/>
    <w:rsid w:val="00A36974"/>
    <w:rsid w:val="00A36BD5"/>
    <w:rsid w:val="00A36D8E"/>
    <w:rsid w:val="00A37EDF"/>
    <w:rsid w:val="00A405B5"/>
    <w:rsid w:val="00A42C76"/>
    <w:rsid w:val="00A42CCC"/>
    <w:rsid w:val="00A445AE"/>
    <w:rsid w:val="00A450BF"/>
    <w:rsid w:val="00A45363"/>
    <w:rsid w:val="00A45CF0"/>
    <w:rsid w:val="00A4714A"/>
    <w:rsid w:val="00A47B8A"/>
    <w:rsid w:val="00A47CA4"/>
    <w:rsid w:val="00A507EE"/>
    <w:rsid w:val="00A50DCF"/>
    <w:rsid w:val="00A510E0"/>
    <w:rsid w:val="00A51582"/>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5917"/>
    <w:rsid w:val="00A90027"/>
    <w:rsid w:val="00A90111"/>
    <w:rsid w:val="00A9096F"/>
    <w:rsid w:val="00A91140"/>
    <w:rsid w:val="00A92C4E"/>
    <w:rsid w:val="00A938BC"/>
    <w:rsid w:val="00A95FA3"/>
    <w:rsid w:val="00AA0838"/>
    <w:rsid w:val="00AA1A7C"/>
    <w:rsid w:val="00AA4088"/>
    <w:rsid w:val="00AA4880"/>
    <w:rsid w:val="00AA68D3"/>
    <w:rsid w:val="00AA69BA"/>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9C9"/>
    <w:rsid w:val="00AD7DFE"/>
    <w:rsid w:val="00AE0625"/>
    <w:rsid w:val="00AE1771"/>
    <w:rsid w:val="00AE2756"/>
    <w:rsid w:val="00AE3B47"/>
    <w:rsid w:val="00AE4C41"/>
    <w:rsid w:val="00AE5C32"/>
    <w:rsid w:val="00AE6690"/>
    <w:rsid w:val="00AE67AA"/>
    <w:rsid w:val="00AE752B"/>
    <w:rsid w:val="00AF0203"/>
    <w:rsid w:val="00AF4066"/>
    <w:rsid w:val="00AF47E9"/>
    <w:rsid w:val="00AF4E29"/>
    <w:rsid w:val="00AF518D"/>
    <w:rsid w:val="00B01EF4"/>
    <w:rsid w:val="00B02CE6"/>
    <w:rsid w:val="00B02F93"/>
    <w:rsid w:val="00B039C4"/>
    <w:rsid w:val="00B04613"/>
    <w:rsid w:val="00B04D6F"/>
    <w:rsid w:val="00B0574C"/>
    <w:rsid w:val="00B05F33"/>
    <w:rsid w:val="00B1080F"/>
    <w:rsid w:val="00B12639"/>
    <w:rsid w:val="00B12848"/>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73A"/>
    <w:rsid w:val="00BF7255"/>
    <w:rsid w:val="00BF765B"/>
    <w:rsid w:val="00C02FE6"/>
    <w:rsid w:val="00C06986"/>
    <w:rsid w:val="00C07A46"/>
    <w:rsid w:val="00C108C8"/>
    <w:rsid w:val="00C116BF"/>
    <w:rsid w:val="00C13747"/>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6AEE"/>
    <w:rsid w:val="00C574ED"/>
    <w:rsid w:val="00C62AB9"/>
    <w:rsid w:val="00C6396B"/>
    <w:rsid w:val="00C63DA1"/>
    <w:rsid w:val="00C6421F"/>
    <w:rsid w:val="00C679D5"/>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1B1D"/>
    <w:rsid w:val="00C924EF"/>
    <w:rsid w:val="00C92871"/>
    <w:rsid w:val="00C93568"/>
    <w:rsid w:val="00C93802"/>
    <w:rsid w:val="00C93E3E"/>
    <w:rsid w:val="00C9493D"/>
    <w:rsid w:val="00C95117"/>
    <w:rsid w:val="00C95900"/>
    <w:rsid w:val="00C95914"/>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693"/>
    <w:rsid w:val="00CC1F47"/>
    <w:rsid w:val="00CC22A9"/>
    <w:rsid w:val="00CC2B31"/>
    <w:rsid w:val="00CC3B09"/>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5B41"/>
    <w:rsid w:val="00D0067F"/>
    <w:rsid w:val="00D01691"/>
    <w:rsid w:val="00D01A40"/>
    <w:rsid w:val="00D01C07"/>
    <w:rsid w:val="00D0369D"/>
    <w:rsid w:val="00D03A9D"/>
    <w:rsid w:val="00D0575A"/>
    <w:rsid w:val="00D06C82"/>
    <w:rsid w:val="00D10327"/>
    <w:rsid w:val="00D12B2A"/>
    <w:rsid w:val="00D134D5"/>
    <w:rsid w:val="00D142CD"/>
    <w:rsid w:val="00D147E6"/>
    <w:rsid w:val="00D21CAB"/>
    <w:rsid w:val="00D247C5"/>
    <w:rsid w:val="00D24840"/>
    <w:rsid w:val="00D25E60"/>
    <w:rsid w:val="00D31B0A"/>
    <w:rsid w:val="00D32982"/>
    <w:rsid w:val="00D33CC4"/>
    <w:rsid w:val="00D33D6F"/>
    <w:rsid w:val="00D34133"/>
    <w:rsid w:val="00D34279"/>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532B"/>
    <w:rsid w:val="00D86297"/>
    <w:rsid w:val="00D86FC4"/>
    <w:rsid w:val="00D87645"/>
    <w:rsid w:val="00D93D2A"/>
    <w:rsid w:val="00D94B23"/>
    <w:rsid w:val="00D95CC8"/>
    <w:rsid w:val="00D95D13"/>
    <w:rsid w:val="00D97517"/>
    <w:rsid w:val="00D97733"/>
    <w:rsid w:val="00D97895"/>
    <w:rsid w:val="00DA02FA"/>
    <w:rsid w:val="00DA2C8A"/>
    <w:rsid w:val="00DA2EFD"/>
    <w:rsid w:val="00DA6C03"/>
    <w:rsid w:val="00DA76F3"/>
    <w:rsid w:val="00DA7894"/>
    <w:rsid w:val="00DB090F"/>
    <w:rsid w:val="00DB21A9"/>
    <w:rsid w:val="00DB2894"/>
    <w:rsid w:val="00DB386F"/>
    <w:rsid w:val="00DB3B1A"/>
    <w:rsid w:val="00DB4A6F"/>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3BA7"/>
    <w:rsid w:val="00DF3C92"/>
    <w:rsid w:val="00DF566B"/>
    <w:rsid w:val="00DF7197"/>
    <w:rsid w:val="00E00077"/>
    <w:rsid w:val="00E03A5D"/>
    <w:rsid w:val="00E0634C"/>
    <w:rsid w:val="00E07E38"/>
    <w:rsid w:val="00E13EF0"/>
    <w:rsid w:val="00E152F0"/>
    <w:rsid w:val="00E157E8"/>
    <w:rsid w:val="00E15B6A"/>
    <w:rsid w:val="00E15C07"/>
    <w:rsid w:val="00E16B4B"/>
    <w:rsid w:val="00E1751B"/>
    <w:rsid w:val="00E206E2"/>
    <w:rsid w:val="00E21795"/>
    <w:rsid w:val="00E21C01"/>
    <w:rsid w:val="00E23C09"/>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2BA9"/>
    <w:rsid w:val="00E438F7"/>
    <w:rsid w:val="00E43956"/>
    <w:rsid w:val="00E43F67"/>
    <w:rsid w:val="00E4407F"/>
    <w:rsid w:val="00E4439C"/>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4B85"/>
    <w:rsid w:val="00E96AB8"/>
    <w:rsid w:val="00E9731E"/>
    <w:rsid w:val="00E975CD"/>
    <w:rsid w:val="00E97944"/>
    <w:rsid w:val="00EA12A6"/>
    <w:rsid w:val="00EA175C"/>
    <w:rsid w:val="00EA1963"/>
    <w:rsid w:val="00EA1EF5"/>
    <w:rsid w:val="00EA21F5"/>
    <w:rsid w:val="00EA236C"/>
    <w:rsid w:val="00EA2376"/>
    <w:rsid w:val="00EA2520"/>
    <w:rsid w:val="00EA32C2"/>
    <w:rsid w:val="00EA4FA4"/>
    <w:rsid w:val="00EA5065"/>
    <w:rsid w:val="00EA6164"/>
    <w:rsid w:val="00EB0FBD"/>
    <w:rsid w:val="00EB216D"/>
    <w:rsid w:val="00EB275E"/>
    <w:rsid w:val="00EB3FD2"/>
    <w:rsid w:val="00EB4AD9"/>
    <w:rsid w:val="00EB5112"/>
    <w:rsid w:val="00EB5F26"/>
    <w:rsid w:val="00EB6D20"/>
    <w:rsid w:val="00EB732E"/>
    <w:rsid w:val="00EC11B0"/>
    <w:rsid w:val="00EC1D32"/>
    <w:rsid w:val="00EC214E"/>
    <w:rsid w:val="00EC2AA3"/>
    <w:rsid w:val="00EC3A96"/>
    <w:rsid w:val="00EC66A6"/>
    <w:rsid w:val="00EC7055"/>
    <w:rsid w:val="00EC7AF0"/>
    <w:rsid w:val="00ED026F"/>
    <w:rsid w:val="00ED0938"/>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A59"/>
    <w:rsid w:val="00EF6BBF"/>
    <w:rsid w:val="00F00959"/>
    <w:rsid w:val="00F01720"/>
    <w:rsid w:val="00F021B0"/>
    <w:rsid w:val="00F02837"/>
    <w:rsid w:val="00F0353D"/>
    <w:rsid w:val="00F04ED2"/>
    <w:rsid w:val="00F0697D"/>
    <w:rsid w:val="00F06987"/>
    <w:rsid w:val="00F11564"/>
    <w:rsid w:val="00F12D2C"/>
    <w:rsid w:val="00F1307C"/>
    <w:rsid w:val="00F14D0E"/>
    <w:rsid w:val="00F176E4"/>
    <w:rsid w:val="00F17C2F"/>
    <w:rsid w:val="00F204CA"/>
    <w:rsid w:val="00F218B7"/>
    <w:rsid w:val="00F23A43"/>
    <w:rsid w:val="00F24735"/>
    <w:rsid w:val="00F24BCC"/>
    <w:rsid w:val="00F27611"/>
    <w:rsid w:val="00F306CB"/>
    <w:rsid w:val="00F3113A"/>
    <w:rsid w:val="00F32617"/>
    <w:rsid w:val="00F34E07"/>
    <w:rsid w:val="00F34E31"/>
    <w:rsid w:val="00F352A8"/>
    <w:rsid w:val="00F35507"/>
    <w:rsid w:val="00F41981"/>
    <w:rsid w:val="00F41D96"/>
    <w:rsid w:val="00F42EB2"/>
    <w:rsid w:val="00F43AFC"/>
    <w:rsid w:val="00F44147"/>
    <w:rsid w:val="00F4450F"/>
    <w:rsid w:val="00F44F9B"/>
    <w:rsid w:val="00F45F01"/>
    <w:rsid w:val="00F4634D"/>
    <w:rsid w:val="00F47056"/>
    <w:rsid w:val="00F4727D"/>
    <w:rsid w:val="00F50EFC"/>
    <w:rsid w:val="00F51AF5"/>
    <w:rsid w:val="00F51BF8"/>
    <w:rsid w:val="00F52D8F"/>
    <w:rsid w:val="00F53A40"/>
    <w:rsid w:val="00F541ED"/>
    <w:rsid w:val="00F56BBF"/>
    <w:rsid w:val="00F56CB2"/>
    <w:rsid w:val="00F573A4"/>
    <w:rsid w:val="00F57B24"/>
    <w:rsid w:val="00F603FB"/>
    <w:rsid w:val="00F6057B"/>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eris.susta@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9</Pages>
  <Words>4160</Words>
  <Characters>23716</Characters>
  <Application>Microsoft Office Word</Application>
  <DocSecurity>0</DocSecurity>
  <Lines>197</Lines>
  <Paragraphs>55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27821</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34</cp:revision>
  <cp:lastPrinted>2009-10-14T12:22:00Z</cp:lastPrinted>
  <dcterms:created xsi:type="dcterms:W3CDTF">2022-09-01T10:34:00Z</dcterms:created>
  <dcterms:modified xsi:type="dcterms:W3CDTF">2022-12-12T10:29:00Z</dcterms:modified>
</cp:coreProperties>
</file>